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word/stylesWithEffects.xml" ContentType="application/vnd.ms-word.stylesWithEffect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603F7" w14:textId="0491F81D" w:rsidR="002D5CFE" w:rsidRDefault="002D5CFE" w:rsidP="002D5CFE">
      <w:pPr>
        <w:jc w:val="center"/>
      </w:pPr>
      <w:r w:rsidRPr="008D3302">
        <w:rPr>
          <w:b/>
          <w:bCs/>
        </w:rPr>
        <w:t>PROJETO BÁSICO</w:t>
      </w:r>
      <w:r w:rsidR="0016359B">
        <w:br/>
      </w:r>
      <w:r>
        <w:t>(PROCESSO ADMINISTRATIVO Nº 23063.002334/2021-11)</w:t>
      </w:r>
    </w:p>
    <w:p w14:paraId="34063AE4" w14:textId="3F8C0D6A" w:rsidR="002D5CFE" w:rsidRPr="007A741E" w:rsidRDefault="00EE31EC" w:rsidP="007A741E">
      <w:pPr>
        <w:pStyle w:val="Ttulo1"/>
      </w:pPr>
      <w:r>
        <w:t>Objeto</w:t>
      </w:r>
    </w:p>
    <w:p w14:paraId="6AFD64BB" w14:textId="1FD50757" w:rsidR="007C3EFA" w:rsidRPr="007C3EFA" w:rsidRDefault="002D5CFE" w:rsidP="00FE6405">
      <w:pPr>
        <w:pStyle w:val="Ttulo2"/>
        <w:rPr>
          <w:rFonts w:asciiTheme="minorHAnsi" w:hAnsiTheme="minorHAnsi"/>
          <w:sz w:val="22"/>
        </w:rPr>
      </w:pPr>
      <w:r>
        <w:t>Contratação de empresa especializada para execução de obra e serviços de engenharia destinados à Terceira Etapa de Modernização das Subestações do Campus Maracanã do CEFET/RJ, conforme condições, quantidades e exigências estabelecidas neste instrumento e seus anexos: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727"/>
        <w:gridCol w:w="4141"/>
        <w:gridCol w:w="1820"/>
        <w:gridCol w:w="1925"/>
      </w:tblGrid>
      <w:tr w:rsidR="007C3EFA" w:rsidRPr="00294E7E" w14:paraId="2A7C8A4D" w14:textId="77777777" w:rsidTr="00E75E29">
        <w:trPr>
          <w:trHeight w:val="190"/>
          <w:jc w:val="center"/>
        </w:trPr>
        <w:tc>
          <w:tcPr>
            <w:tcW w:w="619" w:type="dxa"/>
            <w:shd w:val="clear" w:color="auto" w:fill="FFFFFF"/>
            <w:tcMar>
              <w:top w:w="0" w:type="dxa"/>
              <w:left w:w="70" w:type="dxa"/>
              <w:bottom w:w="0" w:type="dxa"/>
              <w:right w:w="70" w:type="dxa"/>
            </w:tcMar>
            <w:vAlign w:val="center"/>
            <w:hideMark/>
          </w:tcPr>
          <w:p w14:paraId="160E435C" w14:textId="77777777" w:rsidR="007C3EFA" w:rsidRPr="00294E7E" w:rsidRDefault="007C3EFA" w:rsidP="00D34D4C">
            <w:pPr>
              <w:spacing w:line="190" w:lineRule="atLeast"/>
              <w:rPr>
                <w:rFonts w:ascii="Segoe UI" w:hAnsi="Segoe UI" w:cs="Segoe UI"/>
                <w:color w:val="212121"/>
                <w:sz w:val="23"/>
                <w:szCs w:val="23"/>
              </w:rPr>
            </w:pPr>
            <w:r w:rsidRPr="00294E7E">
              <w:rPr>
                <w:rFonts w:ascii="Arial" w:hAnsi="Arial" w:cs="Arial"/>
                <w:b/>
                <w:bCs/>
                <w:color w:val="212121"/>
                <w:bdr w:val="none" w:sz="0" w:space="0" w:color="auto" w:frame="1"/>
              </w:rPr>
              <w:t> ITEM</w:t>
            </w:r>
          </w:p>
        </w:tc>
        <w:tc>
          <w:tcPr>
            <w:tcW w:w="4141" w:type="dxa"/>
            <w:shd w:val="clear" w:color="auto" w:fill="FFFFFF"/>
            <w:tcMar>
              <w:top w:w="0" w:type="dxa"/>
              <w:left w:w="70" w:type="dxa"/>
              <w:bottom w:w="0" w:type="dxa"/>
              <w:right w:w="70" w:type="dxa"/>
            </w:tcMar>
            <w:vAlign w:val="center"/>
            <w:hideMark/>
          </w:tcPr>
          <w:p w14:paraId="3C3AE9C7" w14:textId="77777777" w:rsidR="007C3EFA" w:rsidRPr="00294E7E" w:rsidRDefault="007C3EFA" w:rsidP="00D34D4C">
            <w:pPr>
              <w:spacing w:line="190" w:lineRule="atLeast"/>
              <w:ind w:left="567"/>
              <w:jc w:val="center"/>
              <w:rPr>
                <w:rFonts w:ascii="Segoe UI" w:hAnsi="Segoe UI" w:cs="Segoe UI"/>
                <w:color w:val="212121"/>
                <w:sz w:val="23"/>
                <w:szCs w:val="23"/>
              </w:rPr>
            </w:pPr>
            <w:r w:rsidRPr="00294E7E">
              <w:rPr>
                <w:rFonts w:ascii="Arial" w:hAnsi="Arial" w:cs="Arial"/>
                <w:b/>
                <w:bCs/>
                <w:color w:val="212121"/>
                <w:bdr w:val="none" w:sz="0" w:space="0" w:color="auto" w:frame="1"/>
              </w:rPr>
              <w:t>OBJETO</w:t>
            </w:r>
          </w:p>
        </w:tc>
        <w:tc>
          <w:tcPr>
            <w:tcW w:w="1820" w:type="dxa"/>
            <w:shd w:val="clear" w:color="auto" w:fill="FFFFFF"/>
          </w:tcPr>
          <w:p w14:paraId="3B274A77" w14:textId="77777777" w:rsidR="007C3EFA" w:rsidRPr="00294E7E" w:rsidRDefault="007C3EFA" w:rsidP="00D34D4C">
            <w:pPr>
              <w:spacing w:line="190" w:lineRule="atLeast"/>
              <w:jc w:val="center"/>
              <w:rPr>
                <w:rFonts w:ascii="Arial" w:hAnsi="Arial" w:cs="Arial"/>
                <w:b/>
                <w:bCs/>
                <w:color w:val="212121"/>
                <w:bdr w:val="none" w:sz="0" w:space="0" w:color="auto" w:frame="1"/>
              </w:rPr>
            </w:pPr>
            <w:r>
              <w:rPr>
                <w:rFonts w:ascii="Arial" w:hAnsi="Arial" w:cs="Arial"/>
                <w:b/>
                <w:bCs/>
                <w:color w:val="212121"/>
                <w:bdr w:val="none" w:sz="0" w:space="0" w:color="auto" w:frame="1"/>
              </w:rPr>
              <w:t>CATSER</w:t>
            </w:r>
          </w:p>
        </w:tc>
        <w:tc>
          <w:tcPr>
            <w:tcW w:w="1925" w:type="dxa"/>
            <w:shd w:val="clear" w:color="auto" w:fill="FFFFFF"/>
          </w:tcPr>
          <w:p w14:paraId="6D608288" w14:textId="77777777" w:rsidR="007C3EFA" w:rsidRDefault="007C3EFA" w:rsidP="00D34D4C">
            <w:pPr>
              <w:spacing w:line="190" w:lineRule="atLeast"/>
              <w:jc w:val="center"/>
              <w:rPr>
                <w:rFonts w:ascii="Arial" w:hAnsi="Arial" w:cs="Arial"/>
                <w:b/>
                <w:bCs/>
                <w:color w:val="212121"/>
                <w:bdr w:val="none" w:sz="0" w:space="0" w:color="auto" w:frame="1"/>
              </w:rPr>
            </w:pPr>
            <w:r>
              <w:rPr>
                <w:rFonts w:ascii="Arial" w:hAnsi="Arial" w:cs="Arial"/>
                <w:b/>
                <w:bCs/>
                <w:color w:val="212121"/>
                <w:bdr w:val="none" w:sz="0" w:space="0" w:color="auto" w:frame="1"/>
              </w:rPr>
              <w:t>VALOR</w:t>
            </w:r>
          </w:p>
        </w:tc>
      </w:tr>
      <w:tr w:rsidR="007C3EFA" w:rsidRPr="00294E7E" w14:paraId="40C0350A" w14:textId="77777777" w:rsidTr="00E75E29">
        <w:trPr>
          <w:trHeight w:val="913"/>
          <w:jc w:val="center"/>
        </w:trPr>
        <w:tc>
          <w:tcPr>
            <w:tcW w:w="619" w:type="dxa"/>
            <w:shd w:val="clear" w:color="auto" w:fill="FFFFFF"/>
            <w:tcMar>
              <w:top w:w="0" w:type="dxa"/>
              <w:left w:w="70" w:type="dxa"/>
              <w:bottom w:w="0" w:type="dxa"/>
              <w:right w:w="70" w:type="dxa"/>
            </w:tcMar>
            <w:vAlign w:val="center"/>
            <w:hideMark/>
          </w:tcPr>
          <w:p w14:paraId="06D27F39" w14:textId="77777777" w:rsidR="007C3EFA" w:rsidRPr="00294E7E" w:rsidRDefault="007C3EFA" w:rsidP="00D34D4C">
            <w:pPr>
              <w:spacing w:line="259" w:lineRule="atLeast"/>
              <w:jc w:val="center"/>
              <w:rPr>
                <w:rFonts w:ascii="Segoe UI" w:hAnsi="Segoe UI" w:cs="Segoe UI"/>
                <w:color w:val="212121"/>
                <w:sz w:val="23"/>
                <w:szCs w:val="23"/>
              </w:rPr>
            </w:pPr>
            <w:r w:rsidRPr="00294E7E">
              <w:rPr>
                <w:rFonts w:ascii="Arial" w:hAnsi="Arial" w:cs="Arial"/>
                <w:color w:val="212121"/>
                <w:bdr w:val="none" w:sz="0" w:space="0" w:color="auto" w:frame="1"/>
              </w:rPr>
              <w:t>01</w:t>
            </w:r>
          </w:p>
        </w:tc>
        <w:tc>
          <w:tcPr>
            <w:tcW w:w="4141" w:type="dxa"/>
            <w:shd w:val="clear" w:color="auto" w:fill="FFFFFF"/>
            <w:tcMar>
              <w:top w:w="0" w:type="dxa"/>
              <w:left w:w="70" w:type="dxa"/>
              <w:bottom w:w="0" w:type="dxa"/>
              <w:right w:w="70" w:type="dxa"/>
            </w:tcMar>
            <w:vAlign w:val="center"/>
            <w:hideMark/>
          </w:tcPr>
          <w:p w14:paraId="5467599D" w14:textId="77777777" w:rsidR="007C3EFA" w:rsidRPr="0081500B" w:rsidRDefault="007C3EFA" w:rsidP="00D34D4C">
            <w:pPr>
              <w:spacing w:line="259" w:lineRule="atLeast"/>
              <w:jc w:val="both"/>
              <w:rPr>
                <w:rFonts w:ascii="Segoe UI" w:hAnsi="Segoe UI" w:cs="Segoe UI"/>
                <w:sz w:val="23"/>
                <w:szCs w:val="23"/>
              </w:rPr>
            </w:pPr>
            <w:bookmarkStart w:id="0" w:name="_Hlk87439104"/>
            <w:r w:rsidRPr="0081500B">
              <w:rPr>
                <w:rFonts w:ascii="Arial" w:eastAsia="Calibri" w:hAnsi="Arial" w:cs="Arial"/>
                <w:iCs/>
                <w:sz w:val="20"/>
              </w:rPr>
              <w:t>Contratação de empresa especializada para execução de obra e serviços de engenharia destinados à Terceira Etapa de Modernização das Subestações do Campus Maracanã do CEFET/RJ</w:t>
            </w:r>
            <w:bookmarkEnd w:id="0"/>
            <w:r w:rsidRPr="0081500B">
              <w:rPr>
                <w:rFonts w:ascii="Arial" w:eastAsia="Calibri" w:hAnsi="Arial" w:cs="Arial"/>
                <w:iCs/>
                <w:sz w:val="20"/>
              </w:rPr>
              <w:t>.</w:t>
            </w:r>
          </w:p>
        </w:tc>
        <w:tc>
          <w:tcPr>
            <w:tcW w:w="1820" w:type="dxa"/>
            <w:shd w:val="clear" w:color="auto" w:fill="FFFFFF"/>
            <w:vAlign w:val="center"/>
          </w:tcPr>
          <w:p w14:paraId="1BE5C6CF" w14:textId="77777777" w:rsidR="007C3EFA" w:rsidRPr="0081500B" w:rsidRDefault="007C3EFA" w:rsidP="00D34D4C">
            <w:pPr>
              <w:spacing w:line="259" w:lineRule="atLeast"/>
              <w:jc w:val="center"/>
              <w:rPr>
                <w:rFonts w:ascii="Arial" w:hAnsi="Arial" w:cs="Arial"/>
                <w:sz w:val="23"/>
                <w:szCs w:val="23"/>
                <w:bdr w:val="none" w:sz="0" w:space="0" w:color="auto" w:frame="1"/>
              </w:rPr>
            </w:pPr>
            <w:r w:rsidRPr="0081500B">
              <w:rPr>
                <w:rFonts w:ascii="Arial" w:hAnsi="Arial" w:cs="Arial"/>
                <w:sz w:val="23"/>
                <w:szCs w:val="23"/>
                <w:bdr w:val="none" w:sz="0" w:space="0" w:color="auto" w:frame="1"/>
              </w:rPr>
              <w:t>22225</w:t>
            </w:r>
          </w:p>
        </w:tc>
        <w:tc>
          <w:tcPr>
            <w:tcW w:w="1925" w:type="dxa"/>
            <w:shd w:val="clear" w:color="auto" w:fill="FFFFFF"/>
            <w:vAlign w:val="center"/>
          </w:tcPr>
          <w:p w14:paraId="5908C6D1" w14:textId="77777777" w:rsidR="007C3EFA" w:rsidRPr="0081500B" w:rsidRDefault="007C3EFA" w:rsidP="00D34D4C">
            <w:pPr>
              <w:spacing w:line="259" w:lineRule="atLeast"/>
              <w:jc w:val="center"/>
              <w:rPr>
                <w:rFonts w:ascii="Arial" w:hAnsi="Arial" w:cs="Arial"/>
                <w:sz w:val="23"/>
                <w:szCs w:val="23"/>
                <w:bdr w:val="none" w:sz="0" w:space="0" w:color="auto" w:frame="1"/>
              </w:rPr>
            </w:pPr>
            <w:r>
              <w:rPr>
                <w:rFonts w:ascii="Arial" w:hAnsi="Arial" w:cs="Arial"/>
                <w:sz w:val="23"/>
                <w:szCs w:val="23"/>
                <w:bdr w:val="none" w:sz="0" w:space="0" w:color="auto" w:frame="1"/>
              </w:rPr>
              <w:t>R$</w:t>
            </w:r>
            <w:r w:rsidRPr="00537A54">
              <w:rPr>
                <w:rFonts w:ascii="Arial" w:hAnsi="Arial" w:cs="Arial"/>
                <w:sz w:val="23"/>
                <w:szCs w:val="23"/>
                <w:bdr w:val="none" w:sz="0" w:space="0" w:color="auto" w:frame="1"/>
              </w:rPr>
              <w:t>1.218.609,99</w:t>
            </w:r>
          </w:p>
        </w:tc>
      </w:tr>
    </w:tbl>
    <w:p w14:paraId="615C7D0F" w14:textId="7CDEB2DE" w:rsidR="002D5CFE" w:rsidRDefault="002D5CFE" w:rsidP="00FE6405">
      <w:pPr>
        <w:pStyle w:val="Ttulo2"/>
      </w:pPr>
      <w:r>
        <w:t>O objeto da licitação tem a natureza de obra de engenharia.</w:t>
      </w:r>
    </w:p>
    <w:p w14:paraId="34369E76" w14:textId="523A7339" w:rsidR="002D5CFE" w:rsidRDefault="002D5CFE" w:rsidP="00FE6405">
      <w:pPr>
        <w:pStyle w:val="Ttulo2"/>
      </w:pPr>
      <w:r>
        <w:t>O contrato terá vigência pelo período de 12 (meses), sendo prorrogável apenas na forma do art. 57, §1º da Lei nº 8.666, de 1993.</w:t>
      </w:r>
    </w:p>
    <w:p w14:paraId="1DFC9896" w14:textId="042BF020" w:rsidR="002D5CFE" w:rsidRDefault="002D5CFE" w:rsidP="00FE6405">
      <w:pPr>
        <w:pStyle w:val="Ttulo2"/>
      </w:pPr>
      <w:r>
        <w:t>O regime de execução do contrato será o de empreitada por preço global.</w:t>
      </w:r>
    </w:p>
    <w:p w14:paraId="2138157D" w14:textId="4B35F090" w:rsidR="002D5CFE" w:rsidRDefault="002D5CFE" w:rsidP="00FE6405">
      <w:pPr>
        <w:pStyle w:val="Ttulo2"/>
      </w:pPr>
      <w:r>
        <w:t>A execução do objeto deverá ser iniciada no prazo de 30 (dias) dias a contar da assinatura do contrato.</w:t>
      </w:r>
    </w:p>
    <w:p w14:paraId="69FF3055" w14:textId="4FE431FB" w:rsidR="002D5CFE" w:rsidRDefault="00EE31EC" w:rsidP="007A741E">
      <w:pPr>
        <w:pStyle w:val="Ttulo1"/>
      </w:pPr>
      <w:r>
        <w:t>Justificativa e Objetivo da Contratação</w:t>
      </w:r>
    </w:p>
    <w:p w14:paraId="4B3D1DAF" w14:textId="4EDA361A" w:rsidR="002D5CFE" w:rsidRDefault="002D5CFE" w:rsidP="00FE6405">
      <w:pPr>
        <w:pStyle w:val="Ttulo2"/>
      </w:pPr>
      <w:r>
        <w:t>A Justificativa e objetivo da contratação encontram-se pormenorizados em tópico específico do Estudo Técnico Preliminar, apêndice deste Projeto Básico.</w:t>
      </w:r>
    </w:p>
    <w:p w14:paraId="4C6CA8F2" w14:textId="556C33E2" w:rsidR="002D5CFE" w:rsidRDefault="002D5CFE" w:rsidP="007A741E">
      <w:pPr>
        <w:pStyle w:val="Ttulo1"/>
      </w:pPr>
      <w:r>
        <w:t>DESCRIÇÃO DA SOLUÇÃO</w:t>
      </w:r>
    </w:p>
    <w:p w14:paraId="09125583" w14:textId="19EAA1D5" w:rsidR="002D5CFE" w:rsidRDefault="002D5CFE" w:rsidP="00FE6405">
      <w:pPr>
        <w:pStyle w:val="Ttulo2"/>
      </w:pPr>
      <w:r>
        <w:t>A descrição da solução como um todo, encontra-se pormenorizada em tópico específico do Estudo Técnico Preliminar, apêndice deste Projeto Básico.</w:t>
      </w:r>
    </w:p>
    <w:p w14:paraId="23AABB07" w14:textId="52E448FB" w:rsidR="002D5CFE" w:rsidRDefault="002D5CFE" w:rsidP="007A741E">
      <w:pPr>
        <w:pStyle w:val="Ttulo1"/>
      </w:pPr>
      <w:r>
        <w:t>DA CLASSIFICAÇÃO DO OBJETO E FORMA DE SELEÇÃO DO FORNECEDOR</w:t>
      </w:r>
    </w:p>
    <w:p w14:paraId="67D5B503" w14:textId="4E0DC398" w:rsidR="002D5CFE" w:rsidRDefault="002D5CFE" w:rsidP="00FE6405">
      <w:pPr>
        <w:pStyle w:val="Ttulo2"/>
      </w:pPr>
      <w:r>
        <w:t>Trata-se de obra a ser contratada mediante licitação, na modalidade Regime Diferenciado de Contratação – RDC Eletrônico.</w:t>
      </w:r>
    </w:p>
    <w:p w14:paraId="0C8E1A25" w14:textId="0D105C77" w:rsidR="002D5CFE" w:rsidRDefault="002D5CFE" w:rsidP="00FE6405">
      <w:pPr>
        <w:pStyle w:val="Ttulo2"/>
      </w:pPr>
      <w:r>
        <w:t>A execução do contrato não gerará vínculo empregatício entre os empregados da Contratada e a Administração, vedando-se qualquer relação entre estes que caracterize pessoalidade e subordinação direta.</w:t>
      </w:r>
    </w:p>
    <w:p w14:paraId="428DC00E" w14:textId="2B5DE8B3" w:rsidR="002D5CFE" w:rsidRDefault="002D5CFE" w:rsidP="00FE6405">
      <w:pPr>
        <w:pStyle w:val="Ttulo2"/>
      </w:pPr>
      <w:r>
        <w:t>O modo de disputa será Aberto.</w:t>
      </w:r>
    </w:p>
    <w:p w14:paraId="57748A23" w14:textId="1A162068" w:rsidR="002D5CFE" w:rsidRDefault="002D5CFE" w:rsidP="00FE6405">
      <w:pPr>
        <w:pStyle w:val="Ttulo2"/>
      </w:pPr>
      <w:r>
        <w:t>O critério de julgamento da proposta é o maior desconto global.</w:t>
      </w:r>
    </w:p>
    <w:p w14:paraId="6A0A006F" w14:textId="3D3F8FFE" w:rsidR="002D5CFE" w:rsidRDefault="002D5CFE" w:rsidP="007A741E">
      <w:pPr>
        <w:pStyle w:val="Ttulo1"/>
      </w:pPr>
      <w:r>
        <w:lastRenderedPageBreak/>
        <w:t xml:space="preserve">VISTORIA PARA A LICITAÇÃO </w:t>
      </w:r>
    </w:p>
    <w:p w14:paraId="7CBFBE40" w14:textId="3D6A5B1A" w:rsidR="002D5CFE" w:rsidRDefault="002D5CFE" w:rsidP="00FE6405">
      <w:pPr>
        <w:pStyle w:val="Ttulo2"/>
      </w:pPr>
      <w:r>
        <w:t>Para o correto dimensionamento e elaboração de sua proposta, o licitante poderá realizar vistoria nas instalações do local de execução do objeto, acompanhado por servidor designado para esse fim, de segunda à sexta-feira, no Campus Maracanã do CEFET/RJ, situado à Avenida Maracanã 229 - Maracanã, Rio de Janeiro – CEP: 20271-110 das 08:00 horas às 17:00 horas, mediante agendamento a ser efetuado previamente pelo(s) telefone(s) (21) 2566-3187 ou e-mail diego.nascimento@cefet-rj.br</w:t>
      </w:r>
    </w:p>
    <w:p w14:paraId="066DA362" w14:textId="7B3A78B2" w:rsidR="002D5CFE" w:rsidRDefault="002D5CFE" w:rsidP="00FE6405">
      <w:pPr>
        <w:pStyle w:val="Ttulo2"/>
      </w:pPr>
      <w:r>
        <w:t>O prazo para vistoria iniciar-se-á no dia útil seguinte ao da publicação do Edital, estendendo-se até o dia útil anterior à data prevista para a abertura da sessão pública.</w:t>
      </w:r>
    </w:p>
    <w:p w14:paraId="37219775" w14:textId="3AA74AAE" w:rsidR="002D5CFE" w:rsidRDefault="002D5CFE" w:rsidP="001227A9">
      <w:pPr>
        <w:pStyle w:val="Ttulo3"/>
      </w:pPr>
      <w:r>
        <w:t>Para a vistoria, o licitante, ou o seu representante legal, deverá estar devidamente identificado, apresentando documento de identidade civil e documento expedido pela empresa comprovando sua habilitação para a realização da vistoria.</w:t>
      </w:r>
    </w:p>
    <w:p w14:paraId="0DE8DB69" w14:textId="34CC0A51" w:rsidR="002D5CFE" w:rsidRPr="001227A9" w:rsidRDefault="002D5CFE" w:rsidP="00FE6405">
      <w:pPr>
        <w:pStyle w:val="Ttulo2"/>
      </w:pPr>
      <w:r w:rsidRPr="001227A9">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14:paraId="6A7568E7" w14:textId="444D0920" w:rsidR="002D5CFE" w:rsidRDefault="002D5CFE" w:rsidP="00FE6405">
      <w:pPr>
        <w:pStyle w:val="Ttulo2"/>
      </w:pPr>
      <w:r>
        <w:t>A realização da vistoria poderá ser comprovada por Atestado de Vistoria, assinado pelo servidor responsável, conforme modelo anexo ao Edital, caso o licitante opte por realizá-la.</w:t>
      </w:r>
    </w:p>
    <w:p w14:paraId="64CC12D8" w14:textId="11E9F1D6" w:rsidR="002D5CFE" w:rsidRDefault="002D5CFE" w:rsidP="00FE6405">
      <w:pPr>
        <w:pStyle w:val="Ttulo2"/>
      </w:pPr>
      <w:r>
        <w:t>A não realização da vistoria não poderá embasar posteriores alegações de desconhecimento das instalações, dúvidas ou esquecimentos de quaisquer detalhes dos locais da prestação dos serviços, devendo o licitante vencedor assumir os ônus dos serviços decorrentes.</w:t>
      </w:r>
    </w:p>
    <w:p w14:paraId="4B1D05F4" w14:textId="06728F64" w:rsidR="002D5CFE" w:rsidRDefault="002D5CFE" w:rsidP="00FE6405">
      <w:pPr>
        <w:pStyle w:val="Ttulo2"/>
      </w:pPr>
      <w:r>
        <w:t>Caso o licitante opte por não realizar a vistoria, deverá emitir declaração, conforme modelo anexo ao Edital, de que tem pleno conhecimento das condições e peculiaridades inerentes à natureza do trabalho, que assume total responsabilidade por este fato e que não utilizará deste para quaisquer questionamentos futuros que ensejam avenças técnicas ou financeiras com o CEFET/RJ.</w:t>
      </w:r>
    </w:p>
    <w:p w14:paraId="44CA7BEB" w14:textId="4CFE6F70" w:rsidR="002D5CFE" w:rsidRDefault="002D5CFE" w:rsidP="007A741E">
      <w:pPr>
        <w:pStyle w:val="Ttulo1"/>
      </w:pPr>
      <w:r>
        <w:t>OBRIGAÇÕES DA CONTRATANTE</w:t>
      </w:r>
    </w:p>
    <w:p w14:paraId="3358FB7D" w14:textId="70B4F438" w:rsidR="002D5CFE" w:rsidRDefault="002D5CFE" w:rsidP="00FE6405">
      <w:pPr>
        <w:pStyle w:val="Ttulo2"/>
      </w:pPr>
      <w:r>
        <w:t>Exigir o cumprimento de todas as obrigações assumidas pela Contratada, de acordo com as cláusulas contratuais e os termos de sua proposta;</w:t>
      </w:r>
    </w:p>
    <w:p w14:paraId="77B4C119" w14:textId="73C3615D" w:rsidR="002D5CFE" w:rsidRDefault="002D5CFE" w:rsidP="00FE6405">
      <w:pPr>
        <w:pStyle w:val="Ttulo2"/>
      </w:pPr>
      <w:r>
        <w:t>Exercer o acompanhamento e a fiscalização da obra,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14:paraId="6C60E25A" w14:textId="78AB32D0" w:rsidR="002D5CFE" w:rsidRDefault="002D5CFE" w:rsidP="00FE6405">
      <w:pPr>
        <w:pStyle w:val="Ttulo2"/>
      </w:pPr>
      <w:r>
        <w:t>Notificar a Contratada por escrito da ocorrência de eventuais imperfeições, falhas ou irregularidades constatadas no curso da execução, fixando prazo para a sua correção, certificando-se de que as soluções por ela propostas sejam as mais adequadas;</w:t>
      </w:r>
    </w:p>
    <w:p w14:paraId="5BD883B7" w14:textId="15C06262" w:rsidR="002D5CFE" w:rsidRDefault="002D5CFE" w:rsidP="00FE6405">
      <w:pPr>
        <w:pStyle w:val="Ttulo2"/>
      </w:pPr>
      <w:r>
        <w:t>Pagar à Contratada o valor contratado, conforme cronograma físico-financeiro;</w:t>
      </w:r>
    </w:p>
    <w:p w14:paraId="1C41E869" w14:textId="1EB130A8" w:rsidR="002D5CFE" w:rsidRDefault="002D5CFE" w:rsidP="00FE6405">
      <w:pPr>
        <w:pStyle w:val="Ttulo2"/>
      </w:pPr>
      <w:r>
        <w:t>Efetuar as retenções tributárias devidas sobre o valor da fatura de serviços da Contratada;</w:t>
      </w:r>
    </w:p>
    <w:p w14:paraId="277DD153" w14:textId="747DC649" w:rsidR="002D5CFE" w:rsidRDefault="002D5CFE" w:rsidP="00FE6405">
      <w:pPr>
        <w:pStyle w:val="Ttulo2"/>
      </w:pPr>
      <w:r>
        <w:t>Não praticar atos de ingerência na administração da Contratada, tais como:</w:t>
      </w:r>
    </w:p>
    <w:p w14:paraId="20D41414" w14:textId="2F3614B5" w:rsidR="002D5CFE" w:rsidRPr="00176F45" w:rsidRDefault="002D5CFE" w:rsidP="001227A9">
      <w:pPr>
        <w:pStyle w:val="Ttulo3"/>
      </w:pPr>
      <w:proofErr w:type="gramStart"/>
      <w:r w:rsidRPr="00176F45">
        <w:t>exercer</w:t>
      </w:r>
      <w:proofErr w:type="gramEnd"/>
      <w:r w:rsidRPr="00176F45">
        <w:t xml:space="preserve"> o poder de mando sobre os empregados da Contratada, devendo reportar-se somente aos prepostos ou responsáveis por ela indicados, exceto quando o objeto da contratação previr o atendimento direto;</w:t>
      </w:r>
    </w:p>
    <w:p w14:paraId="0312FC37" w14:textId="4F1012C3" w:rsidR="002D5CFE" w:rsidRDefault="002D5CFE" w:rsidP="001227A9">
      <w:pPr>
        <w:pStyle w:val="Ttulo3"/>
      </w:pPr>
      <w:proofErr w:type="gramStart"/>
      <w:r>
        <w:t>direcionar</w:t>
      </w:r>
      <w:proofErr w:type="gramEnd"/>
      <w:r>
        <w:t xml:space="preserve"> a contratação de pessoas para trabalhar nas empresas Contratadas;</w:t>
      </w:r>
    </w:p>
    <w:p w14:paraId="0A627F42" w14:textId="6147557F" w:rsidR="002D5CFE" w:rsidRDefault="002D5CFE" w:rsidP="001227A9">
      <w:pPr>
        <w:pStyle w:val="Ttulo3"/>
      </w:pPr>
      <w:proofErr w:type="gramStart"/>
      <w:r>
        <w:t>promover</w:t>
      </w:r>
      <w:proofErr w:type="gramEnd"/>
      <w:r>
        <w:t xml:space="preserve"> ou aceitar o desvio de funções dos trabalhadores da Contratada, </w:t>
      </w:r>
      <w:proofErr w:type="gramStart"/>
      <w:r>
        <w:t>mediante</w:t>
      </w:r>
      <w:proofErr w:type="gramEnd"/>
      <w:r>
        <w:t xml:space="preserve"> a utilização destes em atividades distintas daquelas previstas no objeto da contratação e em relação à função específica para a qual o trabalhador foi contratado; e</w:t>
      </w:r>
    </w:p>
    <w:p w14:paraId="7FB8C012" w14:textId="68553029" w:rsidR="002D5CFE" w:rsidRDefault="002D5CFE" w:rsidP="001227A9">
      <w:pPr>
        <w:pStyle w:val="Ttulo3"/>
      </w:pPr>
      <w:r>
        <w:lastRenderedPageBreak/>
        <w:t>considerar os trabalhadores da Contratada como colaboradores eventuais do próprio órgão ou entidade responsável pela contratação, especialmente para efeito de concessão de diárias e passagens.</w:t>
      </w:r>
    </w:p>
    <w:p w14:paraId="6DAD731B" w14:textId="5C1142A1" w:rsidR="002D5CFE" w:rsidRDefault="002D5CFE" w:rsidP="00FE6405">
      <w:pPr>
        <w:pStyle w:val="Ttulo2"/>
      </w:pPr>
      <w:r>
        <w:t>Fornecer por escrito as informações necessárias para a correta execução contratual</w:t>
      </w:r>
    </w:p>
    <w:p w14:paraId="3225B830" w14:textId="3D8B2DB0" w:rsidR="002D5CFE" w:rsidRDefault="002D5CFE" w:rsidP="00FE6405">
      <w:pPr>
        <w:pStyle w:val="Ttulo2"/>
      </w:pPr>
      <w:r>
        <w:t>Realizar avaliações periódicas da qualidade do serviço prestado após seu recebimento;</w:t>
      </w:r>
    </w:p>
    <w:p w14:paraId="6C17DA22" w14:textId="2A8381D8" w:rsidR="002D5CFE" w:rsidRDefault="002D5CFE" w:rsidP="00FE6405">
      <w:pPr>
        <w:pStyle w:val="Ttulo2"/>
      </w:pPr>
      <w:r>
        <w:t xml:space="preserve">Cientificar o órgão de representação judicial da Advocacia-Geral da União para adoção das medidas cabíveis quando do descumprimento das obrigações pela Contratada; </w:t>
      </w:r>
    </w:p>
    <w:p w14:paraId="6A183C3E" w14:textId="2A60BFD6" w:rsidR="002D5CFE" w:rsidRDefault="002D5CFE" w:rsidP="00FE6405">
      <w:pPr>
        <w:pStyle w:val="Ttulo2"/>
      </w:pPr>
      <w:r>
        <w:t xml:space="preserve">Arquivar, entre outros documentos, de projetos, "as </w:t>
      </w:r>
      <w:proofErr w:type="spellStart"/>
      <w:r>
        <w:t>built</w:t>
      </w:r>
      <w:proofErr w:type="spellEnd"/>
      <w:r>
        <w:t>", especificações técnicas, orçamentos, termos de recebimento, contratos e aditamentos, relatórios de inspeções técnicas após o recebimento do serviço e notificações expedidas;</w:t>
      </w:r>
    </w:p>
    <w:p w14:paraId="3ECBF3F6" w14:textId="5777C4DF" w:rsidR="002D5CFE" w:rsidRDefault="002D5CFE" w:rsidP="00FE6405">
      <w:pPr>
        <w:pStyle w:val="Ttulo2"/>
      </w:pPr>
      <w:r>
        <w:t>Exigir da Contratada que providencie a seguinte documentação como condição indispensável para o recebimento do objeto, conforme o caso:</w:t>
      </w:r>
    </w:p>
    <w:p w14:paraId="315AEB40" w14:textId="1E8DF422" w:rsidR="002D5CFE" w:rsidRDefault="002D5CFE" w:rsidP="001227A9">
      <w:pPr>
        <w:pStyle w:val="Ttulo3"/>
      </w:pPr>
      <w:r>
        <w:t xml:space="preserve">"as </w:t>
      </w:r>
      <w:proofErr w:type="spellStart"/>
      <w:r>
        <w:t>built</w:t>
      </w:r>
      <w:proofErr w:type="spellEnd"/>
      <w:r>
        <w:t>", elaborado pelo responsável por sua execução;</w:t>
      </w:r>
    </w:p>
    <w:p w14:paraId="07FFC9A6" w14:textId="0138713B" w:rsidR="002D5CFE" w:rsidRDefault="002D5CFE" w:rsidP="001227A9">
      <w:pPr>
        <w:pStyle w:val="Ttulo3"/>
      </w:pPr>
      <w:r>
        <w:t>comprovação das ligações definitivas de energia, água, telefone e gás;</w:t>
      </w:r>
    </w:p>
    <w:p w14:paraId="7AE79F25" w14:textId="4FB86E54" w:rsidR="002D5CFE" w:rsidRDefault="002D5CFE" w:rsidP="001227A9">
      <w:pPr>
        <w:pStyle w:val="Ttulo3"/>
      </w:pPr>
      <w:r>
        <w:t>laudo de vistoria do corpo de bombeiros aprovando o serviço;</w:t>
      </w:r>
    </w:p>
    <w:p w14:paraId="22D15756" w14:textId="5E05FF13" w:rsidR="002D5CFE" w:rsidRDefault="002D5CFE" w:rsidP="001227A9">
      <w:pPr>
        <w:pStyle w:val="Ttulo3"/>
      </w:pPr>
      <w:r>
        <w:t xml:space="preserve">carta "habite-se", emitida pela prefeitura; </w:t>
      </w:r>
    </w:p>
    <w:p w14:paraId="541052AF" w14:textId="346DBACB" w:rsidR="002D5CFE" w:rsidRDefault="002D5CFE" w:rsidP="001227A9">
      <w:pPr>
        <w:pStyle w:val="Ttulo3"/>
      </w:pPr>
      <w:r>
        <w:t>certidão negativa de débitos previdenciários específica para o registro da obra junto ao Cartório de Registro de Imóveis;</w:t>
      </w:r>
    </w:p>
    <w:p w14:paraId="1140F89E" w14:textId="4FBE95EC" w:rsidR="002D5CFE" w:rsidRDefault="002D5CFE" w:rsidP="001227A9">
      <w:pPr>
        <w:pStyle w:val="Ttulo3"/>
      </w:pPr>
      <w:r>
        <w:t xml:space="preserve">a reparação dos vícios verificados dentro do prazo de garantia do serviço, tendo em vista o direito assegurado à Contratante no art. 69 da Lei nº 8.666/93 e no art. 12 da Lei nº 8.078/90 (Código de Defesa do Consumidor). </w:t>
      </w:r>
    </w:p>
    <w:p w14:paraId="6200331E" w14:textId="463F16E6" w:rsidR="002D5CFE" w:rsidRDefault="002D5CFE" w:rsidP="00FE6405">
      <w:pPr>
        <w:pStyle w:val="Ttulo2"/>
      </w:pPr>
      <w:r>
        <w:t>Fiscalizar o cumprimento dos requisitos legais, quando a contratada houver se beneficiado da preferência estabelecida pelo art. 38 da Lei nº 12.462/2011.</w:t>
      </w:r>
    </w:p>
    <w:p w14:paraId="29355D3F" w14:textId="5E104A6E" w:rsidR="002D5CFE" w:rsidRDefault="002D5CFE" w:rsidP="007A741E">
      <w:pPr>
        <w:pStyle w:val="Ttulo1"/>
      </w:pPr>
      <w:r>
        <w:t>OBRIGAÇÕES DA CONTRATADA</w:t>
      </w:r>
    </w:p>
    <w:p w14:paraId="0A0FA754" w14:textId="53387A8B" w:rsidR="002D5CFE" w:rsidRDefault="002D5CFE" w:rsidP="00FE6405">
      <w:pPr>
        <w:pStyle w:val="Ttulo2"/>
      </w:pPr>
      <w:r>
        <w:t>Executar o contrato conforme especificações deste Projeto Básico e de sua proposta, com a alocação dos empregados necessários ao perfeito cumprimento das cláusulas contratuais, além de fornecer e utilizar os materiais e equipamentos, ferramentas e utensílios necessários, na qualidade e quantidade mínimas especificadas neste Projeto Básico e em sua proposta;</w:t>
      </w:r>
    </w:p>
    <w:p w14:paraId="1592FF69" w14:textId="2919ABB9" w:rsidR="002D5CFE" w:rsidRDefault="002D5CFE" w:rsidP="00FE6405">
      <w:pPr>
        <w:pStyle w:val="Ttulo2"/>
      </w:pPr>
      <w:r>
        <w:t>Reparar, corrigir, remover ou substituir, às suas expensas, no total ou em parte, no prazo fixado pelo fiscal do contrato, as obras efetuadas em que se verificarem vícios, defeitos ou incorreções resultantes da execução ou dos materiais empregados;</w:t>
      </w:r>
    </w:p>
    <w:p w14:paraId="435D13F8" w14:textId="778E6337" w:rsidR="002D5CFE" w:rsidRDefault="002D5CFE" w:rsidP="00FE6405">
      <w:pPr>
        <w:pStyle w:val="Ttulo2"/>
      </w:pPr>
      <w:r>
        <w:t>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14:paraId="64D3ED1B" w14:textId="0F5A75F3" w:rsidR="002D5CFE" w:rsidRDefault="002D5CFE" w:rsidP="00FE6405">
      <w:pPr>
        <w:pStyle w:val="Ttulo2"/>
      </w:pPr>
      <w:r>
        <w:t>Utilizar empregados habilitados e com conhecimentos básicos do objeto a ser executado, em conformidade com as normas e determinações em vigor;</w:t>
      </w:r>
    </w:p>
    <w:p w14:paraId="313C00BF" w14:textId="0E2526B8" w:rsidR="002D5CFE" w:rsidRDefault="002D5CFE" w:rsidP="00FE6405">
      <w:pPr>
        <w:pStyle w:val="Ttulo2"/>
      </w:pPr>
      <w:r>
        <w:t>Vedar a utilização, na execução dos serviços, de empregado que seja familiar de agente público ocupante de cargo em comissão ou função de confiança no órgão Contratante, nos termos do artigo 7° do Decreto n° 7.203, de 2010;</w:t>
      </w:r>
    </w:p>
    <w:p w14:paraId="65F5745A" w14:textId="0CAA36D1" w:rsidR="002D5CFE" w:rsidRDefault="002D5CFE" w:rsidP="00FE6405">
      <w:pPr>
        <w:pStyle w:val="Ttulo2"/>
      </w:pPr>
      <w:r>
        <w:t>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14:paraId="147DA027" w14:textId="5E55715B" w:rsidR="002D5CFE" w:rsidRDefault="002D5CFE" w:rsidP="00FE6405">
      <w:pPr>
        <w:pStyle w:val="Ttulo2"/>
      </w:pPr>
      <w:r>
        <w:lastRenderedPageBreak/>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14:paraId="3275AA85" w14:textId="30B76047" w:rsidR="002D5CFE" w:rsidRDefault="002D5CFE" w:rsidP="00FE6405">
      <w:pPr>
        <w:pStyle w:val="Ttulo2"/>
      </w:pPr>
      <w:r>
        <w:t>Comunicar ao Fiscal do contrato, no prazo de 24 (vinte e quatro) horas, qualquer ocorrência anormal ou acidente que se verifique no local dos serviços.</w:t>
      </w:r>
    </w:p>
    <w:p w14:paraId="671B8C8D" w14:textId="6B47652A" w:rsidR="002D5CFE" w:rsidRDefault="002D5CFE" w:rsidP="00FE6405">
      <w:pPr>
        <w:pStyle w:val="Ttulo2"/>
      </w:pPr>
      <w:r>
        <w:t xml:space="preserve">Assegurar aos seus trabalhadores </w:t>
      </w:r>
      <w:r w:rsidRPr="00EE31EC">
        <w:t>ambiente</w:t>
      </w:r>
      <w:r>
        <w:t xml:space="preserve"> de trabalho, inclusive equipamentos e instalações, em condições adequadas ao cumprimento das normas de saúde, segurança e bem-estar no trabalho;</w:t>
      </w:r>
    </w:p>
    <w:p w14:paraId="26EBEE11" w14:textId="6FFA2826" w:rsidR="002D5CFE" w:rsidRPr="00E75E29" w:rsidRDefault="002D5CFE" w:rsidP="00FE6405">
      <w:pPr>
        <w:pStyle w:val="Ttulo2"/>
      </w:pPr>
      <w:r w:rsidRPr="00E75E29">
        <w:t>Prestar todo esclarecimento ou informação solicitada pela Contratante ou por seus prepostos, garantindo-lhes o acesso, a qualquer tempo, ao local dos trabalhos, bem como aos documentos relativos à execução do empreendimento.</w:t>
      </w:r>
    </w:p>
    <w:p w14:paraId="4418CAC8" w14:textId="20264B1A" w:rsidR="002D5CFE" w:rsidRDefault="002D5CFE" w:rsidP="00FE6405">
      <w:pPr>
        <w:pStyle w:val="Ttulo2"/>
      </w:pPr>
      <w:r>
        <w:t>Paralisar, por determinação da Contratante, qualquer atividade que não esteja sendo executada de acordo com a boa técnica ou que ponha em risco a segurança de pessoas ou bens de terceiros.</w:t>
      </w:r>
    </w:p>
    <w:p w14:paraId="062834E0" w14:textId="21B7BE6A" w:rsidR="002D5CFE" w:rsidRDefault="002D5CFE" w:rsidP="00FE6405">
      <w:pPr>
        <w:pStyle w:val="Ttulo2"/>
      </w:pPr>
      <w:r>
        <w:t>Promover a guarda, manutenção e vigilância de materiais, ferramentas, e tudo o que for necessário à execução dos serviços, durante a vigência do contrato.</w:t>
      </w:r>
    </w:p>
    <w:p w14:paraId="4F811D29" w14:textId="591EAFF9" w:rsidR="002D5CFE" w:rsidRDefault="002D5CFE" w:rsidP="00FE6405">
      <w:pPr>
        <w:pStyle w:val="Ttulo2"/>
      </w:pPr>
      <w:r>
        <w:t>Promover a organização técnica e administrativa dos serviços, de modo a conduzi-los eficaz e eficientemente, de acordo com os documentos e especificações que integram este Projeto Básico, no prazo determinado.</w:t>
      </w:r>
    </w:p>
    <w:p w14:paraId="2748990B" w14:textId="1EF7B7F5" w:rsidR="002D5CFE" w:rsidRDefault="002D5CFE" w:rsidP="00FE6405">
      <w:pPr>
        <w:pStyle w:val="Ttulo2"/>
      </w:pPr>
      <w:r>
        <w:t>Conduzir os trabalhos com estrita observância às normas da legislação pertinente, cumprindo as determinações dos Poderes Públicos, mantendo sempre limpo o local dos serviços e nas melhores condições de segurança, higiene e disciplina.</w:t>
      </w:r>
    </w:p>
    <w:p w14:paraId="27240B19" w14:textId="490C5564" w:rsidR="002D5CFE" w:rsidRDefault="002D5CFE" w:rsidP="00FE6405">
      <w:pPr>
        <w:pStyle w:val="Ttulo2"/>
      </w:pPr>
      <w:r>
        <w:t>Submeter previamente, por escrito, à Contratante, para análise e aprovação, quaisquer mudanças nos métodos executivos que fujam às especificações do memorial descritivo.</w:t>
      </w:r>
    </w:p>
    <w:p w14:paraId="2CCA783A" w14:textId="475AA3DB" w:rsidR="002D5CFE" w:rsidRDefault="002D5CFE" w:rsidP="00FE6405">
      <w:pPr>
        <w:pStyle w:val="Ttulo2"/>
      </w:pPr>
      <w:r>
        <w:t>Não permitir a utilização de qualquer trabalho do menor de dezesseis anos, exceto na condição de aprendiz para os maiores de quatorze anos; nem permitir a utilização do trabalho do menor de dezoito anos em trabalho noturno, perigoso ou insalubre;</w:t>
      </w:r>
    </w:p>
    <w:p w14:paraId="6E73211C" w14:textId="7E66886C" w:rsidR="002D5CFE" w:rsidRDefault="002D5CFE" w:rsidP="00FE6405">
      <w:pPr>
        <w:pStyle w:val="Ttulo2"/>
      </w:pPr>
      <w:r>
        <w:t>Manter durante toda a vigência do contrato, em compatibilidade com as obrigações assumidas, todas as condições de habilitação e qualificação exigidas na licitação;</w:t>
      </w:r>
    </w:p>
    <w:p w14:paraId="51CA196B" w14:textId="4499ED37" w:rsidR="002D5CFE" w:rsidRDefault="002D5CFE" w:rsidP="00FE6405">
      <w:pPr>
        <w:pStyle w:val="Ttulo2"/>
      </w:pPr>
      <w: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513E0D97" w14:textId="72C1425E" w:rsidR="002D5CFE" w:rsidRDefault="002D5CFE" w:rsidP="00FE6405">
      <w:pPr>
        <w:pStyle w:val="Ttulo2"/>
      </w:pPr>
      <w:r>
        <w:t>Guardar sigilo sobre todas as informações obtidas em decorrência do cumprimento do contrato;</w:t>
      </w:r>
    </w:p>
    <w:p w14:paraId="549C2D06" w14:textId="3DBFB077" w:rsidR="002D5CFE" w:rsidRDefault="002D5CFE" w:rsidP="00FE6405">
      <w:pPr>
        <w:pStyle w:val="Ttulo2"/>
      </w:pPr>
      <w: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067830DA" w14:textId="1CC037FB" w:rsidR="002D5CFE" w:rsidRDefault="002D5CFE" w:rsidP="00FE6405">
      <w:pPr>
        <w:pStyle w:val="Ttulo2"/>
      </w:pPr>
      <w:r>
        <w:t>Cumprir, além dos postulados legais vigentes de âmbito federal, estadual ou municipal, as normas de segurança da Contratante;</w:t>
      </w:r>
    </w:p>
    <w:p w14:paraId="4BF6BD5D" w14:textId="0923E02E" w:rsidR="002D5CFE" w:rsidRDefault="002D5CFE" w:rsidP="00FE6405">
      <w:pPr>
        <w:pStyle w:val="Ttulo2"/>
      </w:pPr>
      <w: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53CB6C08" w14:textId="27B621C9" w:rsidR="002D5CFE" w:rsidRDefault="002D5CFE" w:rsidP="00FE6405">
      <w:pPr>
        <w:pStyle w:val="Ttulo2"/>
      </w:pPr>
      <w:r>
        <w:t>Fica assegurado à CONTRATANTE, nos termos do art. 49 da Lei nº 9.610/98:</w:t>
      </w:r>
    </w:p>
    <w:p w14:paraId="3DFC412E" w14:textId="086B229D" w:rsidR="002D5CFE" w:rsidRPr="00E75E29" w:rsidRDefault="002D5CFE" w:rsidP="001227A9">
      <w:pPr>
        <w:pStyle w:val="Ttulo3"/>
      </w:pPr>
      <w:r w:rsidRPr="00E75E29">
        <w:t xml:space="preserve">O direito de propriedade intelectual dos projetos desenvolvidos, inclusive sobre as eventuais adequações e atualizações que vierem a ser realizadas, logo após o </w:t>
      </w:r>
      <w:r w:rsidRPr="00E75E29">
        <w:lastRenderedPageBreak/>
        <w:t>recebimento de cada parcela, de forma permanente, permitindo à Contratante distribuir, alterar e utilizar os mesmos sem limitações;</w:t>
      </w:r>
    </w:p>
    <w:p w14:paraId="115D4620" w14:textId="18322079" w:rsidR="002D5CFE" w:rsidRDefault="002D5CFE" w:rsidP="001227A9">
      <w:pPr>
        <w:pStyle w:val="Ttulo3"/>
      </w:pPr>
      <w: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4257E6E2" w14:textId="068FB0A7" w:rsidR="002D5CFE" w:rsidRDefault="002D5CFE" w:rsidP="00FE6405">
      <w:pPr>
        <w:pStyle w:val="Ttulo2"/>
      </w:pPr>
      <w:r>
        <w:t>Manter os empregados nos horários predeterminados pela Contratante;</w:t>
      </w:r>
    </w:p>
    <w:p w14:paraId="41413ADA" w14:textId="0513135B" w:rsidR="002D5CFE" w:rsidRDefault="002D5CFE" w:rsidP="00FE6405">
      <w:pPr>
        <w:pStyle w:val="Ttulo2"/>
      </w:pPr>
      <w:r>
        <w:t>Apresentar os empregados devidamente identificados por meio de crachá;</w:t>
      </w:r>
    </w:p>
    <w:p w14:paraId="7E7B935C" w14:textId="66C659A2" w:rsidR="002D5CFE" w:rsidRDefault="002D5CFE" w:rsidP="00FE6405">
      <w:pPr>
        <w:pStyle w:val="Ttulo2"/>
      </w:pPr>
      <w:r>
        <w:t>Apresentar à Contratante, quando for o caso, a relação nominal dos empregados que adentrarão no órgão para a execução do serviço;</w:t>
      </w:r>
    </w:p>
    <w:p w14:paraId="65D12C47" w14:textId="46A519D5" w:rsidR="002D5CFE" w:rsidRDefault="002D5CFE" w:rsidP="00FE6405">
      <w:pPr>
        <w:pStyle w:val="Ttulo2"/>
      </w:pPr>
      <w:r>
        <w:t>Atender às solicitações da Contratante quanto à substituição dos empregados alocados, no prazo fixado pela fiscalização do contrato, nos casos em que ficar constatado descumprimento das obrigações relativas à execução do serviço, conforme descrito neste Projeto Básico;</w:t>
      </w:r>
    </w:p>
    <w:p w14:paraId="249C8360" w14:textId="39FF0E86" w:rsidR="002D5CFE" w:rsidRDefault="002D5CFE" w:rsidP="00FE6405">
      <w:pPr>
        <w:pStyle w:val="Ttulo2"/>
      </w:pPr>
      <w:r>
        <w:t>Manter preposto aceito pela Contratante nos horários e locais de prestação de serviço para representá-la na execução do contrato com capacidade para tomar decisões compatíveis com os compromissos assumidos;</w:t>
      </w:r>
    </w:p>
    <w:p w14:paraId="2368BCB7" w14:textId="2FEC9BEF" w:rsidR="002D5CFE" w:rsidRDefault="002D5CFE" w:rsidP="00FE6405">
      <w:pPr>
        <w:pStyle w:val="Ttulo2"/>
      </w:pPr>
      <w:r>
        <w:t>Instruir os seus empregados, quanto à prevenção de incêndios nas áreas da Contratante;</w:t>
      </w:r>
    </w:p>
    <w:p w14:paraId="041C6CDC" w14:textId="034AD7E8" w:rsidR="002D5CFE" w:rsidRDefault="002D5CFE" w:rsidP="00FE6405">
      <w:pPr>
        <w:pStyle w:val="Ttulo2"/>
      </w:pPr>
      <w:r>
        <w:t xml:space="preserve">Adotar as providências e precauções necessárias, inclusive consulta nos respectivos órgãos, se necessário for, a fim de que não venham a ser danificadas as redes </w:t>
      </w:r>
      <w:proofErr w:type="spellStart"/>
      <w:r>
        <w:t>hidrossanitárias</w:t>
      </w:r>
      <w:proofErr w:type="spellEnd"/>
      <w:r>
        <w:t>, elétricas e de comunicação.</w:t>
      </w:r>
    </w:p>
    <w:p w14:paraId="5188E620" w14:textId="57025E6C" w:rsidR="002D5CFE" w:rsidRDefault="002D5CFE" w:rsidP="00FE6405">
      <w:pPr>
        <w:pStyle w:val="Ttulo2"/>
      </w:pPr>
      <w:r>
        <w:t xml:space="preserve">Providenciar junto ao CREA e/ou ao CAU-BR as Anotações e Registros de Responsabilidade Técnica referentes ao objeto do contrato e especialidades pertinentes, nos termos das normas pertinentes (Leis </w:t>
      </w:r>
      <w:proofErr w:type="spellStart"/>
      <w:r>
        <w:t>ns</w:t>
      </w:r>
      <w:proofErr w:type="spellEnd"/>
      <w:r>
        <w:t>. 6.496/77 e 12.378/2010);</w:t>
      </w:r>
    </w:p>
    <w:p w14:paraId="0BF127EE" w14:textId="5475B8BF" w:rsidR="002D5CFE" w:rsidRDefault="002D5CFE" w:rsidP="00FE6405">
      <w:pPr>
        <w:pStyle w:val="Ttulo2"/>
      </w:pPr>
      <w:r>
        <w:t>Obter junto aos órgãos competentes, conforme o caso, as licenças necessárias e demais documentos e autorizações exigíveis, na forma da legislação aplicável;</w:t>
      </w:r>
    </w:p>
    <w:p w14:paraId="3D9581D2" w14:textId="0599E1A6" w:rsidR="002D5CFE" w:rsidRDefault="002D5CFE" w:rsidP="00FE6405">
      <w:pPr>
        <w:pStyle w:val="Ttulo2"/>
      </w:pPr>
      <w: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14:paraId="2BA21D26" w14:textId="7EF0481B" w:rsidR="002D5CFE" w:rsidRDefault="002D5CFE" w:rsidP="00FE6405">
      <w:pPr>
        <w:pStyle w:val="Ttulo2"/>
      </w:pPr>
      <w:r>
        <w:t>Refazer, às suas expensas, os trabalhos executados em desacordo com o estabelecido no instrumento contratual, neste Projeto Básico e seus anexos, bem como substituir aqueles realizados com materiais defeituosos ou com vício de construção, pelo prazo de 05 (cinco) anos, contado da data de emissão do Termo de Recebimento Definitivo.</w:t>
      </w:r>
    </w:p>
    <w:p w14:paraId="0544F5B4" w14:textId="26555814" w:rsidR="002D5CFE" w:rsidRDefault="002D5CFE" w:rsidP="00FE6405">
      <w:pPr>
        <w:pStyle w:val="Ttulo2"/>
      </w:pPr>
      <w:r>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14:paraId="4192A506" w14:textId="0879708F" w:rsidR="002D5CFE" w:rsidRDefault="002D5CFE" w:rsidP="00FE6405">
      <w:pPr>
        <w:pStyle w:val="Ttulo2"/>
      </w:pPr>
      <w:r>
        <w:t xml:space="preserve">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 </w:t>
      </w:r>
    </w:p>
    <w:p w14:paraId="31D1BE95" w14:textId="238ECB33" w:rsidR="002D5CFE" w:rsidRDefault="002D5CFE" w:rsidP="001227A9">
      <w:pPr>
        <w:pStyle w:val="Ttulo3"/>
      </w:pPr>
      <w:r>
        <w:t xml:space="preserve">Cópias das notas fiscais de aquisição dos produtos ou subprodutos florestais; </w:t>
      </w:r>
    </w:p>
    <w:p w14:paraId="56892714" w14:textId="6579BC67" w:rsidR="002D5CFE" w:rsidRDefault="002D5CFE" w:rsidP="001227A9">
      <w:pPr>
        <w:pStyle w:val="Ttulo3"/>
      </w:pPr>
      <w:r>
        <w:t xml:space="preserve">Cópia dos Comprovantes de Registro do fornecedor e do transportador dos produtos ou subprodutos florestais junto ao Cadastro Técnico Federal de Atividades Potencialmente Poluidoras ou Utilizadoras de Recursos Ambientais - CTF, mantido </w:t>
      </w:r>
      <w:r>
        <w:lastRenderedPageBreak/>
        <w:t>pelo IBAMA, quando tal inscrição for obrigatória, acompanhados dos respectivos Certificados de Regularidade válidos, conforme artigo 17, inciso II, da Lei n° 6.938, de 1981, e Instrução Normativa IBAMA n° 5, de 15/03/2014, e legislação correlata;</w:t>
      </w:r>
    </w:p>
    <w:p w14:paraId="66AD1902" w14:textId="0347F836" w:rsidR="002D5CFE" w:rsidRDefault="002D5CFE" w:rsidP="001227A9">
      <w:pPr>
        <w:pStyle w:val="Ttulo3"/>
      </w:pPr>
      <w:r>
        <w:t>Documento de Origem Florestal – DOF, instituído pela Portaria n° 253, de 18/08/2006, do Ministério do Meio Ambiente, e Instrução Normativa IBAMA n° 21, de 24/12/2014, quando se tratar de produtos ou subprodutos florestais de origem nativa cujo transporte e armazenamento exijam a emissão de tal licença obrigatória.</w:t>
      </w:r>
    </w:p>
    <w:p w14:paraId="19A54D67" w14:textId="7D477E01" w:rsidR="002D5CFE" w:rsidRPr="00270FE9" w:rsidRDefault="002D5CFE" w:rsidP="00585D02">
      <w:pPr>
        <w:pStyle w:val="Ttulo4"/>
      </w:pPr>
      <w:r w:rsidRPr="00270FE9">
        <w:t xml:space="preserve">Caso os produtos ou subprodutos florestais utilizados na execução contratual tenham origem em Estado que possua documento de controle próprio, a CONTRATADA </w:t>
      </w:r>
      <w:r w:rsidRPr="00585D02">
        <w:t>deverá</w:t>
      </w:r>
      <w:r w:rsidRPr="00270FE9">
        <w:t xml:space="preserve"> apresentá-lo, em complementação ao DOF, a fim de demonstrar a regularidade do transporte e armazenamento nos limites do território estadual.</w:t>
      </w:r>
    </w:p>
    <w:p w14:paraId="75971C91" w14:textId="583FC7DB" w:rsidR="002D5CFE" w:rsidRDefault="002D5CFE" w:rsidP="001227A9">
      <w:pPr>
        <w:pStyle w:val="Ttulo3"/>
      </w:pPr>
      <w:r>
        <w:t>Apenas se houver dúvida fundada acerca da autenticidade dos documentos acima, conforme art. 9º do Decreto nº 9.094/17, poderá haver solicitação de cópia autenticada por cartório ou pelo servidor, mediante comparação com o original.</w:t>
      </w:r>
    </w:p>
    <w:p w14:paraId="412FD0B3" w14:textId="0ECA1685" w:rsidR="002D5CFE" w:rsidRDefault="002D5CFE" w:rsidP="00FE6405">
      <w:pPr>
        <w:pStyle w:val="Ttulo2"/>
      </w:pPr>
      <w:r>
        <w:t>Observar as diretrizes, critérios e procedimentos para a gestão dos resíduos da construção civil estabelecidos na Resolução nº 307, de 05/07/2002, com as alterações posteriores, do Conselho Nacional de Meio Ambiente - CONAMA, conforme artigo 4°, §§ 2° e 3°, da Instrução Normativa SLTI/MP n° 1, de 19/01/2010, nos seguintes termos:</w:t>
      </w:r>
    </w:p>
    <w:p w14:paraId="62663DC4" w14:textId="384C1A7C" w:rsidR="002D5CFE" w:rsidRDefault="002D5CFE" w:rsidP="001227A9">
      <w:pPr>
        <w:pStyle w:val="Ttulo3"/>
      </w:pPr>
      <w: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075C60C6" w14:textId="4A1038DD" w:rsidR="002D5CFE" w:rsidRDefault="002D5CFE" w:rsidP="001227A9">
      <w:pPr>
        <w:pStyle w:val="Ttulo3"/>
      </w:pPr>
      <w:r>
        <w:t>Nos termos dos artigos 3° e 10° da Resolução CONAMA n° 307, de 05/07/2002, a CONTRATADA deverá providenciar a destinação ambientalmente adequada dos resíduos da construção civil originários da contratação, obedecendo, no que couber, aos seguintes procedimentos:</w:t>
      </w:r>
    </w:p>
    <w:p w14:paraId="7DF933DD" w14:textId="22684B8E" w:rsidR="002D5CFE" w:rsidRDefault="002D5CFE" w:rsidP="00585D02">
      <w:pPr>
        <w:pStyle w:val="Ttulo4"/>
      </w:pPr>
      <w:r>
        <w:t xml:space="preserve">resíduos Classe A (reutilizáveis ou recicláveis como agregados): deverão ser reutilizados ou reciclados na forma de agregados, ou encaminhados a aterros de resíduos classe A de </w:t>
      </w:r>
      <w:proofErr w:type="spellStart"/>
      <w:r>
        <w:t>reservação</w:t>
      </w:r>
      <w:proofErr w:type="spellEnd"/>
      <w:r>
        <w:t xml:space="preserve"> de material para usos futuros; </w:t>
      </w:r>
    </w:p>
    <w:p w14:paraId="5C479E5E" w14:textId="381B3064" w:rsidR="002D5CFE" w:rsidRDefault="002D5CFE" w:rsidP="00585D02">
      <w:pPr>
        <w:pStyle w:val="Ttulo4"/>
      </w:pPr>
      <w:r>
        <w:t>resíduos Classe B (recicláveis para outras destinações): deverão ser reutilizados, reciclados ou encaminhados a áreas de armazenamento temporário, sendo dispostos de modo a permitir a sua utilização ou reciclagem futura;</w:t>
      </w:r>
    </w:p>
    <w:p w14:paraId="42936A5E" w14:textId="707D8666" w:rsidR="002D5CFE" w:rsidRDefault="002D5CFE" w:rsidP="00585D02">
      <w:pPr>
        <w:pStyle w:val="Ttulo4"/>
      </w:pPr>
      <w:r>
        <w:t>resíduos Classe C (para os quais não foram desenvolvidas tecnologias ou aplicações economicamente viáveis que permitam a sua reciclagem/recuperação): deverão ser armazenados, transportados e destinados em conformidade com as normas técnicas específicas;</w:t>
      </w:r>
    </w:p>
    <w:p w14:paraId="2C647968" w14:textId="3D850D0C" w:rsidR="002D5CFE" w:rsidRDefault="002D5CFE" w:rsidP="00585D02">
      <w:pPr>
        <w:pStyle w:val="Ttulo4"/>
      </w:pPr>
      <w:r>
        <w:t>resíduos Classe D (perigosos, contaminados ou prejudiciais à saúde): deverão ser armazenados, transportados, reutilizados e destinados em conformidade com as normas técnicas específicas.</w:t>
      </w:r>
    </w:p>
    <w:p w14:paraId="25925BC8" w14:textId="0B4A8010" w:rsidR="002D5CFE" w:rsidRDefault="002D5CFE" w:rsidP="001227A9">
      <w:pPr>
        <w:pStyle w:val="Ttulo3"/>
      </w:pPr>
      <w:r>
        <w:t>Em nenhuma hipótese a Contratada poderá dispor os resíduos originários da contratação em aterros de resíduos sólidos urbanos, áreas de “bota fora”, encostas, corpos d´água, lotes vagos e áreas protegidas por Lei, bem como em áreas não licenciadas;</w:t>
      </w:r>
    </w:p>
    <w:p w14:paraId="36489E6D" w14:textId="5C0C7F83" w:rsidR="00FE6405" w:rsidRPr="007656C0" w:rsidRDefault="002D5CFE" w:rsidP="007656C0">
      <w:pPr>
        <w:pStyle w:val="Ttulo3"/>
      </w:pPr>
      <w:r>
        <w:t xml:space="preserve">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t>ns</w:t>
      </w:r>
      <w:proofErr w:type="spellEnd"/>
      <w:r>
        <w:t>. 15.112, 15.113, 15.114, 15.115 e 15.116, de 2004.</w:t>
      </w:r>
    </w:p>
    <w:p w14:paraId="433B219E" w14:textId="2452CCB0" w:rsidR="002D5CFE" w:rsidRDefault="002D5CFE" w:rsidP="00FE6405">
      <w:pPr>
        <w:pStyle w:val="Ttulo2"/>
      </w:pPr>
      <w:r>
        <w:lastRenderedPageBreak/>
        <w:t>Observar as seguintes diretrizes de caráter ambiental:</w:t>
      </w:r>
    </w:p>
    <w:p w14:paraId="4E8572DB" w14:textId="6772FAE3" w:rsidR="002D5CFE" w:rsidRDefault="002D5CFE" w:rsidP="001227A9">
      <w:pPr>
        <w:pStyle w:val="Ttulo3"/>
      </w:pPr>
      <w: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14:paraId="709407D5" w14:textId="258A19E5" w:rsidR="002D5CFE" w:rsidRDefault="002D5CFE" w:rsidP="001227A9">
      <w:pPr>
        <w:pStyle w:val="Ttulo3"/>
      </w:pPr>
      <w: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14:paraId="79FD7322" w14:textId="1913E05F" w:rsidR="002D5CFE" w:rsidRDefault="002D5CFE" w:rsidP="001227A9">
      <w:pPr>
        <w:pStyle w:val="Ttulo3"/>
      </w:pPr>
      <w:r>
        <w:t>Nos termos do artigo 4°, § 3°, da Instrução Normativa SLTI/MPOG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14:paraId="0B36C9D4" w14:textId="1444F430" w:rsidR="002D5CFE" w:rsidRDefault="002D5CFE" w:rsidP="00FE6405">
      <w:pPr>
        <w:pStyle w:val="Ttulo2"/>
      </w:pPr>
      <w:r>
        <w:t>Responder por qualquer acidente de trabalho na execução dos serviços, por uso indevido de patentes registradas em nome de terceiros, por qualquer causa de destruição, danificação, defeitos ou incorreções dos serviços ou dos bens da Contratante, de seus funcionários ou de terceiros, ainda que ocorridos em via pública junto à obra.</w:t>
      </w:r>
    </w:p>
    <w:p w14:paraId="4FE981D6" w14:textId="5B268702" w:rsidR="002D5CFE" w:rsidRDefault="002D5CFE" w:rsidP="00FE6405">
      <w:pPr>
        <w:pStyle w:val="Ttulo2"/>
      </w:pPr>
      <w: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Projeto Básico e demais documentos anexos;</w:t>
      </w:r>
    </w:p>
    <w:p w14:paraId="4C26D4F2" w14:textId="1005AEAA" w:rsidR="002D5CFE" w:rsidRDefault="002D5CFE" w:rsidP="00FE6405">
      <w:pPr>
        <w:pStyle w:val="Ttulo2"/>
      </w:pPr>
      <w:r>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08C41877" w14:textId="31329D91" w:rsidR="002D5CFE" w:rsidRDefault="002D5CFE" w:rsidP="00FE6405">
      <w:pPr>
        <w:pStyle w:val="Ttulo2"/>
      </w:pPr>
      <w:r>
        <w:t>Cumprir o Acordo, Dissídio, Convenção Coletiva ou equivalente, relativo à categoria profissional abrangida no contrato bem como da legislação em vigor e não havendo na região Acordo, Dissídio ou Convenção Coletiva relativa à categoria profissional abrangida no contrato, garantir os direitos trabalhistas, fixado em regulamento de trabalho ou profissão de natureza similar da região mais próxima;</w:t>
      </w:r>
    </w:p>
    <w:p w14:paraId="65EB4AD2" w14:textId="4FA6598C" w:rsidR="002D5CFE" w:rsidRDefault="002D5CFE" w:rsidP="00FE6405">
      <w:pPr>
        <w:pStyle w:val="Ttulo2"/>
      </w:pPr>
      <w:r>
        <w:t>Aceitar que a Administração Pública não se vincula às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0EA23FF8" w14:textId="5EC0ECB3" w:rsidR="002D5CFE" w:rsidRDefault="002D5CFE" w:rsidP="00FE6405">
      <w:pPr>
        <w:pStyle w:val="Ttulo2"/>
      </w:pPr>
      <w:r>
        <w:t>Aceitar a rescisão do contrato por ato unilateral e escrito da contratante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w:t>
      </w:r>
    </w:p>
    <w:p w14:paraId="017CD33B" w14:textId="72FB74C3" w:rsidR="002D5CFE" w:rsidRDefault="002D5CFE" w:rsidP="00FE6405">
      <w:pPr>
        <w:pStyle w:val="Ttulo2"/>
      </w:pPr>
      <w:r>
        <w:t>Reconhecer sua responsabilidade exclusiva da contratada sobre a quitação dos encargos trabalhistas e sociais decorrentes do contrato;</w:t>
      </w:r>
    </w:p>
    <w:p w14:paraId="2CC03283" w14:textId="4142C96E" w:rsidR="002D5CFE" w:rsidRDefault="002D5CFE" w:rsidP="00FE6405">
      <w:pPr>
        <w:pStyle w:val="Ttulo2"/>
      </w:pPr>
      <w:r>
        <w:t>Apresentar a comprovação, conforme solicitado pela contratada, do cumprimento das obrigações trabalhistas, previdenciárias e para com o FGTS, em relação aos empregados da contratada que efetivamente participarem da execução do contrato;</w:t>
      </w:r>
    </w:p>
    <w:p w14:paraId="645E8848" w14:textId="6D96A881" w:rsidR="002D5CFE" w:rsidRDefault="002D5CFE" w:rsidP="00FE6405">
      <w:pPr>
        <w:pStyle w:val="Ttulo2"/>
      </w:pPr>
      <w:r>
        <w:lastRenderedPageBreak/>
        <w:t>Aceitar, em caso de descumprimento da obrigação acima, a retenção do pagamento da fatura mensal, em valor proporcional ao inadimplemento, até que a situação seja regularizada e não havendo quitação das obrigações por parte da contratada no prazo de quinze dias, aceitar que contratante efetue o pagamento das obrigações diretamente aos empregados da contratada que tenham participado da execução dos serviços objeto do contrato;</w:t>
      </w:r>
    </w:p>
    <w:p w14:paraId="199F1C72" w14:textId="7229D432" w:rsidR="002D5CFE" w:rsidRDefault="002D5CFE" w:rsidP="00FE6405">
      <w:pPr>
        <w:pStyle w:val="Ttulo2"/>
      </w:pPr>
      <w:r>
        <w:t xml:space="preserve">Observar os preceitos da legislação sobre a jornada de trabalho, conforme a categoria profissional; </w:t>
      </w:r>
    </w:p>
    <w:p w14:paraId="0812FAF6" w14:textId="47C2348F" w:rsidR="002D5CFE" w:rsidRDefault="002D5CFE" w:rsidP="00FE6405">
      <w:pPr>
        <w:pStyle w:val="Ttulo2"/>
      </w:pPr>
      <w:r>
        <w:t>Inscrever a Obra no Cadastro Nacional de Obras – CNO da Receita Federal do Brasil em até 30 (trinta) dias contados do início das atividades, em conformidade com a Instrução Normativa RFB nº 1845, de 22 de Novembro de 2018.</w:t>
      </w:r>
    </w:p>
    <w:p w14:paraId="5B327606" w14:textId="4F8EE1B2" w:rsidR="002D5CFE" w:rsidRDefault="002D5CFE" w:rsidP="00FE6405">
      <w:pPr>
        <w:pStyle w:val="Ttulo2"/>
      </w:pPr>
      <w:r>
        <w:t xml:space="preserve">Elaborar “as </w:t>
      </w:r>
      <w:proofErr w:type="spellStart"/>
      <w:r>
        <w:t>built</w:t>
      </w:r>
      <w:proofErr w:type="spellEnd"/>
      <w:r>
        <w:t xml:space="preserve">”, ao final da obra, em conformidade com a NBR 14645-1:2001 da ABNT. </w:t>
      </w:r>
    </w:p>
    <w:p w14:paraId="39E6A909" w14:textId="12052FAB" w:rsidR="002D5CFE" w:rsidRDefault="002D5CFE" w:rsidP="00FE6405">
      <w:pPr>
        <w:pStyle w:val="Ttulo2"/>
      </w:pPr>
      <w:r>
        <w:t>Por tratar-se de regime de empreitada por preço global, a participação na licitação ou a assinatura do contrato implica a concordância do licitante ou contratado com a adequação de todos os projetos anexos ao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inciso III do § 4º do art. 42 do Decreto nº 7.541/2011.</w:t>
      </w:r>
    </w:p>
    <w:p w14:paraId="60EF847A" w14:textId="4CC5E3D1" w:rsidR="002D5CFE" w:rsidRDefault="002D5CFE" w:rsidP="00FE6405">
      <w:pPr>
        <w:pStyle w:val="Ttulo2"/>
      </w:pPr>
      <w:r>
        <w:t>Após a assinatura do contrato, a contratada deverá participar de reunião inicial com a contratante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5FBA1DBA" w14:textId="7B55DFE8" w:rsidR="002D5CFE" w:rsidRDefault="002D5CFE" w:rsidP="007A741E">
      <w:pPr>
        <w:pStyle w:val="Ttulo1"/>
      </w:pPr>
      <w:r>
        <w:t>DA SUBCONTRATAÇÃO</w:t>
      </w:r>
    </w:p>
    <w:p w14:paraId="02134782" w14:textId="25DE3942" w:rsidR="002D5CFE" w:rsidRDefault="002D5CFE" w:rsidP="00FE6405">
      <w:pPr>
        <w:pStyle w:val="Ttulo2"/>
      </w:pPr>
      <w:r>
        <w:t>Não será admitida a subcontratação do objeto licitatório.</w:t>
      </w:r>
    </w:p>
    <w:p w14:paraId="38AAFF06" w14:textId="0272EEEB" w:rsidR="002D5CFE" w:rsidRDefault="002D5CFE" w:rsidP="007A741E">
      <w:pPr>
        <w:pStyle w:val="Ttulo1"/>
      </w:pPr>
      <w:r>
        <w:t>ALTERAÇÃO SUBJETIVA</w:t>
      </w:r>
    </w:p>
    <w:p w14:paraId="628DB21B" w14:textId="51938FA8" w:rsidR="002D5CFE" w:rsidRDefault="002D5CFE" w:rsidP="00FE6405">
      <w:pPr>
        <w:pStyle w:val="Ttulo2"/>
      </w:pPr>
      <w:r>
        <w:t>Não haverá rescisão contratual em razão de fusão, cisão ou incorporação do contratado, ou de substituição de consorciado, desde que mantidas as condições de habilitação previamente atestadas.</w:t>
      </w:r>
    </w:p>
    <w:p w14:paraId="319172CF" w14:textId="121B6346" w:rsidR="002D5CFE" w:rsidRDefault="002D5CFE" w:rsidP="007A741E">
      <w:pPr>
        <w:pStyle w:val="Ttulo1"/>
      </w:pPr>
      <w:r>
        <w:t>CONTROLE E FISCALIZAÇÃO DA EXECUÇÃO</w:t>
      </w:r>
    </w:p>
    <w:p w14:paraId="33EE4E6F" w14:textId="6C91B191" w:rsidR="002D5CFE" w:rsidRDefault="002D5CFE" w:rsidP="00FE6405">
      <w:pPr>
        <w:pStyle w:val="Ttulo2"/>
      </w:pPr>
      <w: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t>arts</w:t>
      </w:r>
      <w:proofErr w:type="spellEnd"/>
      <w:r>
        <w:t>. 67 e 73 da Lei nº 8.666, de 1993</w:t>
      </w:r>
    </w:p>
    <w:p w14:paraId="40AF056C" w14:textId="7E1AD728" w:rsidR="002D5CFE" w:rsidRDefault="002D5CFE" w:rsidP="00FE6405">
      <w:pPr>
        <w:pStyle w:val="Ttulo2"/>
      </w:pPr>
      <w:r>
        <w:t>O representante da Contratante deverá ter a qualificação necessária para o acompanhamento e controle da execução dos serviços e do contrato.</w:t>
      </w:r>
    </w:p>
    <w:p w14:paraId="7DCBEB0E" w14:textId="69750CE3" w:rsidR="002D5CFE" w:rsidRDefault="002D5CFE" w:rsidP="00FE6405">
      <w:pPr>
        <w:pStyle w:val="Ttulo2"/>
      </w:pPr>
      <w:r>
        <w:t>A verificação da adequação da prestação do serviço deverá ser realizada com base nos critérios previstos neste Projeto Básico.</w:t>
      </w:r>
    </w:p>
    <w:p w14:paraId="54013F56" w14:textId="632C4C0D" w:rsidR="00FE6405" w:rsidRDefault="002D5CFE" w:rsidP="00FE6405">
      <w:pPr>
        <w:pStyle w:val="Ttulo2"/>
      </w:pPr>
      <w:r>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356E7620" w14:textId="77777777" w:rsidR="00FE6405" w:rsidRDefault="00FE6405">
      <w:pPr>
        <w:rPr>
          <w:rFonts w:ascii="Arial" w:hAnsi="Arial"/>
          <w:sz w:val="20"/>
        </w:rPr>
      </w:pPr>
      <w:r>
        <w:br w:type="page"/>
      </w:r>
    </w:p>
    <w:p w14:paraId="2781F0F7" w14:textId="38BD0BAF" w:rsidR="002D5CFE" w:rsidRDefault="002D5CFE" w:rsidP="00FE6405">
      <w:pPr>
        <w:pStyle w:val="Ttulo2"/>
      </w:pPr>
      <w:r>
        <w:lastRenderedPageBreak/>
        <w:t xml:space="preserve">A conformidade do material/técnica/equipamento a ser utilizado na execução dos serviços deverá ser verificada juntamente com o documento da Contratada que contenha a relação detalhada dos mesmos, de acordo com o estabelecido neste Projeto Básico, informando as respectivas quantidades e especificações técnicas, tais como: </w:t>
      </w:r>
      <w:proofErr w:type="gramStart"/>
      <w:r>
        <w:t>marca,</w:t>
      </w:r>
      <w:proofErr w:type="gramEnd"/>
      <w:r>
        <w:t xml:space="preserve"> qualidade e forma de uso.</w:t>
      </w:r>
    </w:p>
    <w:p w14:paraId="64AE1DF2" w14:textId="22648A60" w:rsidR="002D5CFE" w:rsidRDefault="002D5CFE" w:rsidP="00FE6405">
      <w:pPr>
        <w:pStyle w:val="Ttulo2"/>
      </w:pPr>
      <w:r>
        <w:t>O representante da Contratante deverá promover o registro das ocorrências verificadas, adotando as providências necessárias ao fiel cumprimento das cláusulas contratuais, conforme o disposto nos §§ 1º e 2º do art. 67 da Lei nº 8.666, de 1993.</w:t>
      </w:r>
    </w:p>
    <w:p w14:paraId="023362DE" w14:textId="5B4CD801" w:rsidR="002D5CFE" w:rsidRDefault="002D5CFE" w:rsidP="00FE6405">
      <w:pPr>
        <w:pStyle w:val="Ttulo2"/>
      </w:pPr>
      <w:r>
        <w:t>O descumprimento total ou parcial das obrigações e responsabilidades assumidas pela Contratada, sobretudo quanto às obrigações e encargos sociais e trabalhistas, ensejará a aplicação de sanções administrativas, previstas neste Projeto Básico e na legislação vigente, podendo culminar em rescisão contratual, conforme disposto nos artigos 77 e 87 da Lei nº 8.666, de 1993.</w:t>
      </w:r>
    </w:p>
    <w:p w14:paraId="12D6E35E" w14:textId="69935BEA" w:rsidR="002D5CFE" w:rsidRDefault="002D5CFE" w:rsidP="00FE6405">
      <w:pPr>
        <w:pStyle w:val="Ttulo2"/>
      </w:pPr>
      <w: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3A6F368C" w14:textId="0BDFA6FB" w:rsidR="002D5CFE" w:rsidRDefault="002D5CFE" w:rsidP="00FE6405">
      <w:pPr>
        <w:pStyle w:val="Ttulo2"/>
      </w:pPr>
      <w: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42BCE754" w14:textId="0DB78D99" w:rsidR="002D5CFE" w:rsidRDefault="002D5CFE" w:rsidP="00FE6405">
      <w:pPr>
        <w:pStyle w:val="Ttulo2"/>
      </w:pPr>
      <w:r>
        <w:t xml:space="preserve">O fiscal técnico deverá apresentar ao preposto da CONTRATADA a avaliação da execução do objeto ou, se for o caso, a avaliação de desempenho e qualidade da prestação dos serviços realizada. </w:t>
      </w:r>
    </w:p>
    <w:p w14:paraId="6F0E2CA7" w14:textId="6C0BCFE1" w:rsidR="002D5CFE" w:rsidRDefault="002D5CFE" w:rsidP="00FE6405">
      <w:pPr>
        <w:pStyle w:val="Ttulo2"/>
      </w:pPr>
      <w:r>
        <w:t xml:space="preserve">Em hipótese alguma, será admitido que a própria CONTRATADA materialize a avaliação de desempenho e qualidade da prestação dos serviços realizada. </w:t>
      </w:r>
    </w:p>
    <w:p w14:paraId="160C7E64" w14:textId="0CCD4178" w:rsidR="002D5CFE" w:rsidRDefault="002D5CFE" w:rsidP="00FE6405">
      <w:pPr>
        <w:pStyle w:val="Ttulo2"/>
      </w:pPr>
      <w:r>
        <w:t>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14:paraId="1AD853B5" w14:textId="22EA9C0D" w:rsidR="002D5CFE" w:rsidRDefault="002D5CFE" w:rsidP="00FE6405">
      <w:pPr>
        <w:pStyle w:val="Ttulo2"/>
      </w:pPr>
      <w:r>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14:paraId="1CB1050D" w14:textId="0972FE18" w:rsidR="002D5CFE" w:rsidRDefault="002D5CFE" w:rsidP="00FE6405">
      <w:pPr>
        <w:pStyle w:val="Ttulo2"/>
      </w:pPr>
      <w:r>
        <w:t xml:space="preserve">O fiscal técnico poderá realizar avaliação diária, semanal ou mensal, desde que o período escolhido seja suficiente para avaliar ou, se for o caso, aferir o desempenho e qualidade da prestação dos serviços. </w:t>
      </w:r>
    </w:p>
    <w:p w14:paraId="0F372B83" w14:textId="4946FD22" w:rsidR="002D5CFE" w:rsidRDefault="002D5CFE" w:rsidP="00FE6405">
      <w:pPr>
        <w:pStyle w:val="Ttulo2"/>
      </w:pPr>
      <w:r>
        <w:t>Cumpre, ainda, à fiscalização:</w:t>
      </w:r>
    </w:p>
    <w:p w14:paraId="60626A38" w14:textId="2F43EC14" w:rsidR="002D5CFE" w:rsidRDefault="002D5CFE" w:rsidP="001227A9">
      <w:pPr>
        <w:pStyle w:val="Ttulo3"/>
      </w:pPr>
      <w:r>
        <w:t xml:space="preserve">solicitar, mensalmente, por amostragem, que a contratada apresente os documentos comprobatórios das obrigações trabalhistas e previdenciárias dos empregados alocados na execução da obra, em especial, quanto: </w:t>
      </w:r>
    </w:p>
    <w:p w14:paraId="3A91E067" w14:textId="48A253F3" w:rsidR="002D5CFE" w:rsidRDefault="002D5CFE" w:rsidP="00585D02">
      <w:pPr>
        <w:pStyle w:val="Ttulo4"/>
      </w:pPr>
      <w:r>
        <w:t>ao pagamento de salários, adicionais, horas extras, repouso semanal remunerado e décimo terceiro salário;</w:t>
      </w:r>
    </w:p>
    <w:p w14:paraId="095AA524" w14:textId="2637560D" w:rsidR="002D5CFE" w:rsidRDefault="002D5CFE" w:rsidP="00585D02">
      <w:pPr>
        <w:pStyle w:val="Ttulo4"/>
      </w:pPr>
      <w:r>
        <w:t>à concessão de férias remuneradas e pagamento do respectivo adicional;</w:t>
      </w:r>
    </w:p>
    <w:p w14:paraId="757E01C2" w14:textId="5A77716C" w:rsidR="002D5CFE" w:rsidRDefault="002D5CFE" w:rsidP="00585D02">
      <w:pPr>
        <w:pStyle w:val="Ttulo4"/>
      </w:pPr>
      <w:r>
        <w:t>à concessão do auxílio-transporte, auxílio-alimentação e auxílio-saúde, quando for devido;</w:t>
      </w:r>
    </w:p>
    <w:p w14:paraId="7E166BB4" w14:textId="76F3D214" w:rsidR="002D5CFE" w:rsidRDefault="002D5CFE" w:rsidP="00585D02">
      <w:pPr>
        <w:pStyle w:val="Ttulo4"/>
      </w:pPr>
      <w:r>
        <w:t>aos depósitos do FGTS; e</w:t>
      </w:r>
    </w:p>
    <w:p w14:paraId="3D2EDEE3" w14:textId="790DCA05" w:rsidR="002D5CFE" w:rsidRDefault="002D5CFE" w:rsidP="00585D02">
      <w:pPr>
        <w:pStyle w:val="Ttulo4"/>
      </w:pPr>
      <w:r>
        <w:t>ao pagamento de obrigações trabalhistas e previdenciárias dos empregados dispensados até a data da extinção do contrato.</w:t>
      </w:r>
    </w:p>
    <w:p w14:paraId="4A29861A" w14:textId="4595CE32" w:rsidR="002D5CFE" w:rsidRDefault="002D5CFE" w:rsidP="001227A9">
      <w:pPr>
        <w:pStyle w:val="Ttulo3"/>
      </w:pPr>
      <w:r>
        <w:lastRenderedPageBreak/>
        <w:t>solicitar, por amostragem, aos empregados da contratada, que verifiquem se as contribuições previdenciárias e do FGTS estão ou não sendo recolhidas em seus nomes, por meio da apresentação de extratos, de forma que todos os empregados tenham tido seus extratos avaliados ao final de um ano da contratação, o que não impedirá que a análise de extratos possa ser realizada mais de uma vez em relação a um mesmo empregado;</w:t>
      </w:r>
    </w:p>
    <w:p w14:paraId="360A72E8" w14:textId="0C2873E2" w:rsidR="002D5CFE" w:rsidRDefault="002D5CFE" w:rsidP="001227A9">
      <w:pPr>
        <w:pStyle w:val="Ttulo3"/>
      </w:pPr>
      <w:r>
        <w:t>oficiar os órgãos responsáveis pela fiscalização em caso de indício de irregularidade no cumprimento das obrigações trabalhistas, previdenciárias e para com o FGTS;</w:t>
      </w:r>
    </w:p>
    <w:p w14:paraId="6118754E" w14:textId="32461EB5" w:rsidR="00253CC3" w:rsidRDefault="002D5CFE" w:rsidP="001227A9">
      <w:pPr>
        <w:pStyle w:val="Ttulo3"/>
      </w:pPr>
      <w:r>
        <w:t>A fiscalização da execução dos serviços abrange, ainda, as seguintes rotinas:</w:t>
      </w:r>
    </w:p>
    <w:p w14:paraId="3BCB45FE" w14:textId="7645714C" w:rsidR="002D5CFE" w:rsidRDefault="002D5CFE" w:rsidP="001227A9">
      <w:pPr>
        <w:pStyle w:val="Ttulo3"/>
      </w:pPr>
      <w:r>
        <w:t>A aplicação de produtos similares aos especificados poderá ser aceita pela Fiscalização desde que acompanhada por laudo técnico expedido por instituto de pesquisa tecnológico de reconhecida idoneidade</w:t>
      </w:r>
    </w:p>
    <w:p w14:paraId="0048E53D" w14:textId="317BF8D7" w:rsidR="002D5CFE" w:rsidRDefault="002D5CFE" w:rsidP="001227A9">
      <w:pPr>
        <w:pStyle w:val="Ttulo3"/>
      </w:pPr>
      <w:r>
        <w:t>Os materiais retirados deverão ser oferecidos ao CEFET, e somente poderão ser descartados com expressa autorização do Fiscal de Obra.</w:t>
      </w:r>
    </w:p>
    <w:p w14:paraId="078EFEF9" w14:textId="35230315" w:rsidR="002D5CFE" w:rsidRDefault="002D5CFE" w:rsidP="001227A9">
      <w:pPr>
        <w:pStyle w:val="Ttulo3"/>
      </w:pPr>
      <w:r>
        <w:t>Todos os materiais e mão-de-obra a serem empregados deverão ser de 1ª qualidade, acabamento esmerado e satisfazer ao Caderno de Especificações, devendo ser submetido à prévia Fiscalização do CEFET-RJ (DIARE).</w:t>
      </w:r>
    </w:p>
    <w:p w14:paraId="13D85793" w14:textId="00446853" w:rsidR="002D5CFE" w:rsidRDefault="002D5CFE" w:rsidP="001227A9">
      <w:pPr>
        <w:pStyle w:val="Ttulo3"/>
      </w:pPr>
      <w:r>
        <w:t>A CONTRATADA deverá se submeter às exigências da Fiscalização da Divisão de Arquitetura e Engenharia Civil da Prefeitura do CEFET-RJ, cujas decisões, instruções e interpretações serão imperativas, ficando sob a responsabilidade e critério da mesma o aceite ou não dos serviços, ou parte deles. De acordo com a qualidade, correção, pontualidade e/ou outros critérios cabíveis, os serviços poderão ser interrompidos durante a sua execução e/ou condenados no final.</w:t>
      </w:r>
    </w:p>
    <w:p w14:paraId="6DA45E55" w14:textId="79AA2447" w:rsidR="002D5CFE" w:rsidRDefault="002D5CFE" w:rsidP="001227A9">
      <w:pPr>
        <w:pStyle w:val="Ttulo3"/>
      </w:pPr>
      <w:r>
        <w:t xml:space="preserve">Eventuais modificações nos Projetos e Especificações, </w:t>
      </w:r>
      <w:proofErr w:type="gramStart"/>
      <w:r>
        <w:t>só</w:t>
      </w:r>
      <w:proofErr w:type="gramEnd"/>
      <w:r>
        <w:t xml:space="preserve"> serão admitidas quando aprovadas  pela Fiscalização do CEFET/RJ.</w:t>
      </w:r>
    </w:p>
    <w:p w14:paraId="05FD3086" w14:textId="7453F5B6" w:rsidR="002D5CFE" w:rsidRDefault="002D5CFE" w:rsidP="001227A9">
      <w:pPr>
        <w:pStyle w:val="Ttulo3"/>
      </w:pPr>
      <w:r>
        <w:t>A CONTRATADA é responsável pelo fornecimento da mão-de-obra especializada, ferramentas, equipamentos e materiais necessários à execução do serviço, estando sujeita a aceitação dos mesmos pela fiscalização.</w:t>
      </w:r>
    </w:p>
    <w:p w14:paraId="4190431A" w14:textId="0DBBD251" w:rsidR="002D5CFE" w:rsidRDefault="002D5CFE" w:rsidP="00FE6405">
      <w:pPr>
        <w:pStyle w:val="Ttulo2"/>
      </w:pPr>
      <w: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14:paraId="672B6A34" w14:textId="4B149B57" w:rsidR="002D5CFE" w:rsidRPr="002045DF" w:rsidRDefault="002D5CFE" w:rsidP="00972364">
      <w:pPr>
        <w:pStyle w:val="Ttulo1"/>
      </w:pPr>
      <w:r w:rsidRPr="002045DF">
        <w:t xml:space="preserve">DO RECEBIMENTO E ACEITAÇÃO DO OBJETO  </w:t>
      </w:r>
    </w:p>
    <w:p w14:paraId="248AC01C" w14:textId="12FC40A7" w:rsidR="002D5CFE" w:rsidRDefault="002D5CFE" w:rsidP="00FE6405">
      <w:pPr>
        <w:pStyle w:val="Ttulo2"/>
      </w:pPr>
      <w:r>
        <w:t xml:space="preserve">A emissão da Nota Fiscal/Fatura deve ser precedida do recebimento definitivo dos serviços, nos termos abaixo. </w:t>
      </w:r>
    </w:p>
    <w:p w14:paraId="2A85F57F" w14:textId="2268EFB0" w:rsidR="002D5CFE" w:rsidRDefault="002D5CFE" w:rsidP="001227A9">
      <w:pPr>
        <w:pStyle w:val="Ttulo3"/>
      </w:pPr>
      <w:r>
        <w:t>Ao final de cada etapa da execução contratual, conforme previsto no Cronograma Físico-Financeiro, a Contratada apresentará a medição prévia dos serviços executados no período, através de planilha e memória de cálculo detalhada.</w:t>
      </w:r>
    </w:p>
    <w:p w14:paraId="4563A0AE" w14:textId="0FC9AB44" w:rsidR="002D5CFE" w:rsidRDefault="002D5CFE" w:rsidP="001227A9">
      <w:pPr>
        <w:pStyle w:val="Ttulo3"/>
      </w:pPr>
      <w:r>
        <w:t>Uma etapa será considerada efetivamente concluída quando os serviços previstos para aquela etapa, no Cronograma Físico-Financeiro, estiverem executados em sua totalidade.</w:t>
      </w:r>
    </w:p>
    <w:p w14:paraId="2A825D53" w14:textId="203BA01E" w:rsidR="002D5CFE" w:rsidRDefault="002D5CFE" w:rsidP="001227A9">
      <w:pPr>
        <w:pStyle w:val="Ttulo3"/>
      </w:pPr>
      <w:r>
        <w:t>A Contratada também apresentará, a cada medição, os documentos comprobatórios da procedência legal dos produtos e subprodutos florestais utilizados naquela etapa da execução contratual, quando for o caso.</w:t>
      </w:r>
    </w:p>
    <w:p w14:paraId="327C5724" w14:textId="2B4E7F6F" w:rsidR="002D5CFE" w:rsidRDefault="002D5CFE" w:rsidP="001227A9">
      <w:pPr>
        <w:pStyle w:val="Ttulo3"/>
      </w:pPr>
      <w:r>
        <w:t>O recebimento provisório será realizado pelo fiscal técnico ou pela equipe de fiscalização após a entrega da documentação acima, da seguinte forma:</w:t>
      </w:r>
    </w:p>
    <w:p w14:paraId="3806243D" w14:textId="14B095AF" w:rsidR="002D5CFE" w:rsidRDefault="002D5CFE" w:rsidP="001227A9">
      <w:pPr>
        <w:pStyle w:val="Ttulo3"/>
      </w:pPr>
      <w:r>
        <w:lastRenderedPageBreak/>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14:paraId="5EA90855" w14:textId="630EF699" w:rsidR="002D5CFE" w:rsidRDefault="002D5CFE" w:rsidP="00585D02">
      <w:pPr>
        <w:pStyle w:val="Ttulo4"/>
      </w:pPr>
      <w: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14:paraId="15B18C5C" w14:textId="534492AE" w:rsidR="002D5CFE" w:rsidRDefault="002D5CFE" w:rsidP="00585D02">
      <w:pPr>
        <w:pStyle w:val="Ttulo4"/>
      </w:pPr>
      <w:r>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 </w:t>
      </w:r>
    </w:p>
    <w:p w14:paraId="576252FA" w14:textId="79797266" w:rsidR="002D5CFE" w:rsidRDefault="002D5CFE" w:rsidP="00585D02">
      <w:pPr>
        <w:pStyle w:val="Ttulo4"/>
      </w:pPr>
      <w:r>
        <w:t>O recebimento provisório também ficará sujeito, quando cabível, à conclusão de todos os testes de campo e à entrega dos Manuais e Instruções exigíveis.</w:t>
      </w:r>
    </w:p>
    <w:p w14:paraId="72162B71" w14:textId="475B0407" w:rsidR="002D5CFE" w:rsidRDefault="002D5CFE" w:rsidP="00585D02">
      <w:pPr>
        <w:pStyle w:val="Ttulo4"/>
      </w:pPr>
      <w:r>
        <w:t>A aprovação da medição prévia apresentada pela Contratada não a exime de qualquer das responsabilidades contratuais, nem implica aceitação definitiva dos serviços executados.</w:t>
      </w:r>
    </w:p>
    <w:p w14:paraId="578D7A19" w14:textId="74908E1A" w:rsidR="002D5CFE" w:rsidRDefault="002D5CFE" w:rsidP="001227A9">
      <w:pPr>
        <w:pStyle w:val="Ttulo3"/>
      </w:pPr>
      <w:r>
        <w:t xml:space="preserve">No prazo de até 15 (quinze) dias corridos a partir do recebimento dos documentos da CONTRATADA, cada fiscal ou a equipe de fiscalização deverá elaborar Relatório Circunstanciado em consonância com suas atribuições, e encaminhá-lo ao gestor do contrato. </w:t>
      </w:r>
    </w:p>
    <w:p w14:paraId="6991E839" w14:textId="1200216E" w:rsidR="002D5CFE" w:rsidRDefault="002D5CFE" w:rsidP="00585D02">
      <w:pPr>
        <w:pStyle w:val="Ttulo4"/>
      </w:pPr>
      <w:r>
        <w:t>quando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1D86B610" w14:textId="6A70B814" w:rsidR="002D5CFE" w:rsidRDefault="002D5CFE" w:rsidP="00585D02">
      <w:pPr>
        <w:pStyle w:val="Ttulo4"/>
      </w:pPr>
      <w:r>
        <w:t xml:space="preserve">Será considerado como ocorrido o recebimento provisório com a entrega do relatório circunstanciado ou, em havendo mais de um a ser feito, com a entrega do último. </w:t>
      </w:r>
    </w:p>
    <w:p w14:paraId="5403581B" w14:textId="7B14F918" w:rsidR="002D5CFE" w:rsidRPr="001227A9" w:rsidRDefault="002D5CFE" w:rsidP="001227A9">
      <w:pPr>
        <w:pStyle w:val="Ttulo5"/>
      </w:pPr>
      <w:r w:rsidRPr="001227A9">
        <w:t>Na hipótese de a verificação a que se refere o parágrafo anterior não ser procedida tempestivamente, reputar-se-á como realizada, consumando-se o recebimento provisório no dia do esgotamento do prazo.</w:t>
      </w:r>
    </w:p>
    <w:p w14:paraId="1F57EAEA" w14:textId="21D9C416" w:rsidR="002D5CFE" w:rsidRDefault="002D5CFE" w:rsidP="00FE6405">
      <w:pPr>
        <w:pStyle w:val="Ttulo2"/>
      </w:pPr>
      <w:r>
        <w:t xml:space="preserve">No prazo de até 15 (quinze) dias corridos a partir do recebimento provisório dos serviços, o Gestor do Contrato deverá providenciar o recebimento definitivo, ato que concretiza o ateste da execução dos serviços, obedecendo as seguintes diretrizes: </w:t>
      </w:r>
    </w:p>
    <w:p w14:paraId="0ADBC417" w14:textId="5C6F688D" w:rsidR="002D5CFE" w:rsidRDefault="002D5CFE" w:rsidP="001227A9">
      <w:pPr>
        <w:pStyle w:val="Ttulo3"/>
      </w:pPr>
      <w: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2BFE58DC" w14:textId="343CF44D" w:rsidR="002D5CFE" w:rsidRDefault="002D5CFE" w:rsidP="001227A9">
      <w:pPr>
        <w:pStyle w:val="Ttulo3"/>
      </w:pPr>
      <w:r>
        <w:t xml:space="preserve">Emitir Termo Circunstanciado para efeito de recebimento definitivo dos serviços prestados, com base nos relatórios e documentações apresentadas; e </w:t>
      </w:r>
    </w:p>
    <w:p w14:paraId="57A3B3BB" w14:textId="1D7ED3B1" w:rsidR="002D5CFE" w:rsidRDefault="002D5CFE" w:rsidP="001227A9">
      <w:pPr>
        <w:pStyle w:val="Ttulo3"/>
      </w:pPr>
      <w:r>
        <w:t>Comunicar a empresa para que emita a Nota Fiscal ou Fatura, com o valor exato dimensionado pela fiscalização.</w:t>
      </w:r>
    </w:p>
    <w:p w14:paraId="3E32F589" w14:textId="1C265BBA" w:rsidR="002D5CFE" w:rsidRDefault="002D5CFE" w:rsidP="00FE6405">
      <w:pPr>
        <w:pStyle w:val="Ttulo2"/>
      </w:pPr>
      <w:r>
        <w:lastRenderedPageBreak/>
        <w:t xml:space="preserve">O recebimento provisório da última etapa da obra é </w:t>
      </w:r>
      <w:proofErr w:type="gramStart"/>
      <w:r>
        <w:t>condicionada</w:t>
      </w:r>
      <w:proofErr w:type="gramEnd"/>
      <w:r>
        <w:t xml:space="preserve">, além da execução do objeto em si, à entrega dos “as </w:t>
      </w:r>
      <w:proofErr w:type="spellStart"/>
      <w:r>
        <w:t>built</w:t>
      </w:r>
      <w:proofErr w:type="spellEnd"/>
      <w:r>
        <w:t>”.</w:t>
      </w:r>
    </w:p>
    <w:p w14:paraId="44025220" w14:textId="37756F7E" w:rsidR="002D5CFE" w:rsidRDefault="002D5CFE" w:rsidP="00FE6405">
      <w:pPr>
        <w:pStyle w:val="Ttulo2"/>
      </w:pPr>
      <w:r>
        <w:t>O recebimento provisório ou definitivo do objeto não exclui a responsabilidade da Contratada pelos prejuízos resultantes da incorreta execução do contrato, das garantias concedidas e das responsabilidades assumidas em contrato e por força das disposições legais em vigor (Lei n° 10.406, de 2002).</w:t>
      </w:r>
    </w:p>
    <w:p w14:paraId="281568CC" w14:textId="49772F12" w:rsidR="002D5CFE" w:rsidRDefault="002D5CFE" w:rsidP="00FE6405">
      <w:pPr>
        <w:pStyle w:val="Ttulo2"/>
      </w:pPr>
      <w:r>
        <w:t>Os serviços poderão ser rejeitados, no todo ou em parte, quando em desacordo com as especificações constantes neste Projeto Básico e na proposta, devendo ser corrigidos/refeitos/substituídos no prazo fixado pelo fiscal do contrato, às custas da Contratada, sem prejuízo da aplicação de penalidades.</w:t>
      </w:r>
    </w:p>
    <w:p w14:paraId="58622569" w14:textId="4CAD1295" w:rsidR="002D5CFE" w:rsidRDefault="002D5CFE" w:rsidP="00B845AC">
      <w:pPr>
        <w:pStyle w:val="Ttulo1"/>
      </w:pPr>
      <w:r>
        <w:t>DO PAGAMENTO</w:t>
      </w:r>
    </w:p>
    <w:p w14:paraId="48421C0A" w14:textId="1CCF68AF" w:rsidR="002D5CFE" w:rsidRDefault="002D5CFE" w:rsidP="00FE6405">
      <w:pPr>
        <w:pStyle w:val="Ttulo2"/>
      </w:pPr>
      <w:r>
        <w:t xml:space="preserve">O pagamento será efetuado pela Contratante no prazo de 30 (trinta) dias, contados do recebimento da Nota Fiscal/Fatura. </w:t>
      </w:r>
    </w:p>
    <w:p w14:paraId="2B3A7EE1" w14:textId="152123A9" w:rsidR="002D5CFE" w:rsidRDefault="002D5CFE" w:rsidP="001227A9">
      <w:pPr>
        <w:pStyle w:val="Ttulo3"/>
      </w:pPr>
      <w: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14:paraId="7E225002" w14:textId="28B45FBA" w:rsidR="002D5CFE" w:rsidRDefault="002D5CFE" w:rsidP="00FE6405">
      <w:pPr>
        <w:pStyle w:val="Ttulo2"/>
      </w:pPr>
      <w:r>
        <w:t>A emissão da Nota Fiscal/Fatura será precedida do recebimento definitivo do serviço, conforme este Projeto Básico</w:t>
      </w:r>
    </w:p>
    <w:p w14:paraId="05644781" w14:textId="36587421" w:rsidR="002D5CFE" w:rsidRDefault="002D5CFE" w:rsidP="00FE6405">
      <w:pPr>
        <w:pStyle w:val="Ttulo2"/>
      </w:pPr>
      <w: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14:paraId="7317CD31" w14:textId="4C3D5900" w:rsidR="002D5CFE" w:rsidRDefault="002D5CFE" w:rsidP="001227A9">
      <w:pPr>
        <w:pStyle w:val="Ttulo3"/>
      </w:pPr>
      <w:r>
        <w:t>Constatando-se, junto ao SICAF, a situação de irregularidade do fornecedor contratado, deverão ser tomadas as providências previstas no do art. 31 da Instrução Normativa nº 3, de 26 de abril de 2018.</w:t>
      </w:r>
    </w:p>
    <w:p w14:paraId="7327CCE1" w14:textId="24FBFB74" w:rsidR="002D5CFE" w:rsidRDefault="002D5CFE" w:rsidP="00FE6405">
      <w:pPr>
        <w:pStyle w:val="Ttulo2"/>
      </w:pPr>
      <w:r>
        <w:t xml:space="preserve">O setor competente para proceder o pagamento deve verificar se a Nota Fiscal ou Fatura apresentada expressa os elementos necessários e essenciais do documento, tais como: </w:t>
      </w:r>
    </w:p>
    <w:p w14:paraId="58EBCC26" w14:textId="12CCAAEC" w:rsidR="002D5CFE" w:rsidRDefault="002D5CFE" w:rsidP="001227A9">
      <w:pPr>
        <w:pStyle w:val="Ttulo3"/>
      </w:pPr>
      <w:r>
        <w:t xml:space="preserve">o prazo de validade; </w:t>
      </w:r>
    </w:p>
    <w:p w14:paraId="6903A3BF" w14:textId="19DB5458" w:rsidR="002D5CFE" w:rsidRDefault="002D5CFE" w:rsidP="001227A9">
      <w:pPr>
        <w:pStyle w:val="Ttulo3"/>
      </w:pPr>
      <w:r>
        <w:t xml:space="preserve">a data da emissão; </w:t>
      </w:r>
    </w:p>
    <w:p w14:paraId="4BADBD56" w14:textId="5A960836" w:rsidR="002D5CFE" w:rsidRDefault="002D5CFE" w:rsidP="001227A9">
      <w:pPr>
        <w:pStyle w:val="Ttulo3"/>
      </w:pPr>
      <w:r>
        <w:t xml:space="preserve">os dados do contrato e do órgão contratante; </w:t>
      </w:r>
    </w:p>
    <w:p w14:paraId="63457C1C" w14:textId="2AE3A33B" w:rsidR="002D5CFE" w:rsidRDefault="002D5CFE" w:rsidP="001227A9">
      <w:pPr>
        <w:pStyle w:val="Ttulo3"/>
      </w:pPr>
      <w:r>
        <w:t xml:space="preserve">o período de prestação dos serviços; </w:t>
      </w:r>
    </w:p>
    <w:p w14:paraId="7BB71F47" w14:textId="100FD83C" w:rsidR="002D5CFE" w:rsidRDefault="002D5CFE" w:rsidP="001227A9">
      <w:pPr>
        <w:pStyle w:val="Ttulo3"/>
      </w:pPr>
      <w:r>
        <w:t xml:space="preserve">o valor a pagar; e </w:t>
      </w:r>
    </w:p>
    <w:p w14:paraId="3B37D038" w14:textId="71E16C26" w:rsidR="002D5CFE" w:rsidRDefault="002D5CFE" w:rsidP="001227A9">
      <w:pPr>
        <w:pStyle w:val="Ttulo3"/>
      </w:pPr>
      <w:r>
        <w:t>eventual destaque do valor de retenções tributárias cabíveis.</w:t>
      </w:r>
    </w:p>
    <w:p w14:paraId="673BBDB2" w14:textId="2DF68CFC" w:rsidR="002D5CFE" w:rsidRDefault="002D5CFE" w:rsidP="00FE6405">
      <w:pPr>
        <w:pStyle w:val="Ttulo2"/>
      </w:pPr>
      <w: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79E94F32" w14:textId="26088A3E" w:rsidR="002D5CFE" w:rsidRDefault="002D5CFE" w:rsidP="00FE6405">
      <w:pPr>
        <w:pStyle w:val="Ttulo2"/>
      </w:pPr>
      <w:r>
        <w:t>Será considerada data do pagamento o dia em que constar como emitida a ordem bancária para pagamento.</w:t>
      </w:r>
    </w:p>
    <w:p w14:paraId="069022D6" w14:textId="7E7CA5DB" w:rsidR="002D5CFE" w:rsidRDefault="002D5CFE" w:rsidP="00FE6405">
      <w:pPr>
        <w:pStyle w:val="Ttulo2"/>
      </w:pPr>
      <w:r>
        <w:t xml:space="preserve">Antes de cada pagamento à contratada, será realizada consulta ao SICAF para verificar a manutenção das condições de habilitação exigidas no edital. </w:t>
      </w:r>
    </w:p>
    <w:p w14:paraId="62950DFC" w14:textId="4EF6946C" w:rsidR="002D5CFE" w:rsidRDefault="002D5CFE" w:rsidP="00FE6405">
      <w:pPr>
        <w:pStyle w:val="Ttulo2"/>
      </w:pPr>
      <w: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0B4656C4" w14:textId="69B72F12" w:rsidR="002D5CFE" w:rsidRDefault="002D5CFE" w:rsidP="00FE6405">
      <w:pPr>
        <w:pStyle w:val="Ttulo2"/>
      </w:pPr>
      <w:r>
        <w:lastRenderedPageBreak/>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SEGES/MP nº 3, de 26 de abril de 2018.</w:t>
      </w:r>
    </w:p>
    <w:p w14:paraId="247B44FE" w14:textId="168E2DD2" w:rsidR="002D5CFE" w:rsidRDefault="002D5CFE" w:rsidP="00FE6405">
      <w:pPr>
        <w:pStyle w:val="Ttulo2"/>
      </w:pPr>
      <w: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2812890F" w14:textId="601D5D48" w:rsidR="002D5CFE" w:rsidRDefault="002D5CFE" w:rsidP="00FE6405">
      <w:pPr>
        <w:pStyle w:val="Ttulo2"/>
      </w:pPr>
      <w:r>
        <w:t xml:space="preserve">Persistindo a irregularidade, a contratante deverá adotar as medidas necessárias à rescisão contratual nos autos do processo administrativo correspondente, assegurada à contratada a ampla defesa. </w:t>
      </w:r>
    </w:p>
    <w:p w14:paraId="6A20D48C" w14:textId="7EB06229" w:rsidR="002D5CFE" w:rsidRDefault="002D5CFE" w:rsidP="00FE6405">
      <w:pPr>
        <w:pStyle w:val="Ttulo2"/>
      </w:pPr>
      <w:r>
        <w:t xml:space="preserve">Havendo a efetiva execução do objeto, os pagamentos serão realizados normalmente, até que se decida pela rescisão do contrato, caso a contratada não regularize sua situação junto ao SICAF.  </w:t>
      </w:r>
    </w:p>
    <w:p w14:paraId="0886DF5F" w14:textId="28437E86" w:rsidR="002D5CFE" w:rsidRDefault="002D5CFE" w:rsidP="001227A9">
      <w:pPr>
        <w:pStyle w:val="Ttulo3"/>
      </w:pPr>
      <w: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14:paraId="7E1C66D5" w14:textId="76796670" w:rsidR="002D5CFE" w:rsidRDefault="002D5CFE" w:rsidP="00FE6405">
      <w:pPr>
        <w:pStyle w:val="Ttulo2"/>
      </w:pPr>
      <w:r>
        <w:t>Quando do pagamento, será efetuada a retenção tributária prevista na legislação aplicável.</w:t>
      </w:r>
    </w:p>
    <w:p w14:paraId="3C9FC77A" w14:textId="3FEB75E1" w:rsidR="002D5CFE" w:rsidRDefault="002D5CFE" w:rsidP="00FE6405">
      <w:pPr>
        <w:pStyle w:val="Ttulo2"/>
      </w:pPr>
      <w:r>
        <w:t>É vedado o pagamento, a qualquer título, por serviços prestados, à empresa privada que tenha em seu quadro societário servidor público da ativa do órgão contratante, com fundamento na Lei de Diretrizes Orçamentárias vigente.</w:t>
      </w:r>
    </w:p>
    <w:p w14:paraId="1D1FEBD2" w14:textId="637243BB" w:rsidR="002D5CFE" w:rsidRDefault="002D5CFE" w:rsidP="00FE6405">
      <w:pPr>
        <w:pStyle w:val="Ttulo2"/>
      </w:pPr>
      <w:r>
        <w:t>No caso de obras, caso não seja apresentada a documentação comprobatória do cumprimento das obrigações de que trata a IN SEGES/MP nº 6, de 2018, a contratante comunicará o fato à contratada e reterá o pagamento da fatura mensal, em valor proporcional ao inadimplemento, até que a situação seja regularizada.</w:t>
      </w:r>
    </w:p>
    <w:p w14:paraId="4B6B7B48" w14:textId="423E9C52" w:rsidR="002D5CFE" w:rsidRDefault="002D5CFE" w:rsidP="001227A9">
      <w:pPr>
        <w:pStyle w:val="Ttulo3"/>
      </w:pPr>
      <w:r>
        <w:t>Na hipótese prevista no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14:paraId="10FB8265" w14:textId="40AE4174" w:rsidR="002D5CFE" w:rsidRDefault="002D5CFE" w:rsidP="001227A9">
      <w:pPr>
        <w:pStyle w:val="Ttulo3"/>
      </w:pPr>
      <w:r>
        <w:t>O contrato poderá ser rescindido por ato unilateral e escrito da contratante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w:t>
      </w:r>
    </w:p>
    <w:p w14:paraId="4B05941E" w14:textId="5462A300" w:rsidR="002D5CFE" w:rsidRDefault="002D5CFE" w:rsidP="00FE6405">
      <w:pPr>
        <w:pStyle w:val="Ttulo2"/>
      </w:pPr>
      <w: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67141615" w14:textId="3B89D062" w:rsidR="00FE6405" w:rsidRDefault="00B845AC" w:rsidP="00111E20">
      <w:pPr>
        <w:ind w:firstLine="851"/>
      </w:pPr>
      <w:r>
        <w:rPr>
          <w:rFonts w:ascii="Arial" w:hAnsi="Arial"/>
          <w:noProof/>
          <w:sz w:val="20"/>
          <w:lang w:eastAsia="pt-BR"/>
        </w:rPr>
        <w:drawing>
          <wp:inline distT="0" distB="0" distL="0" distR="0" wp14:anchorId="7FAE7506" wp14:editId="77627CD0">
            <wp:extent cx="5389245" cy="1506220"/>
            <wp:effectExtent l="0" t="0" r="1905" b="0"/>
            <wp:docPr id="3" name="Imagem 3" descr="EM = I x N x VP, sendo: EM = Encargos moratórios, N = Número de dias entre a data prevista para o pagamento e a do efetivo pagamento, VP = Valor da parcela a ser paga e I = Índice de compensação financeira =  0,00016438, assim apurado:&#10;I = (TX) I = (6/100)/365&#10;TX = Percentual da taxa anual =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descr="EM = I x N x VP, sendo: EM = Encargos moratórios, N = Número de dias entre a data prevista para o pagamento e a do efetivo pagamento, VP = Valor da parcela a ser paga e I = Índice de compensação financeira =  0,00016438, assim apurado:&#10;I = (TX) I = (6/100)/365&#10;TX = Percentual da taxa anual =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89245" cy="1506220"/>
                    </a:xfrm>
                    <a:prstGeom prst="rect">
                      <a:avLst/>
                    </a:prstGeom>
                    <a:noFill/>
                    <a:ln>
                      <a:noFill/>
                    </a:ln>
                  </pic:spPr>
                </pic:pic>
              </a:graphicData>
            </a:graphic>
          </wp:inline>
        </w:drawing>
      </w:r>
    </w:p>
    <w:p w14:paraId="310C1A44" w14:textId="77777777" w:rsidR="00FE6405" w:rsidRDefault="00FE6405">
      <w:r>
        <w:br w:type="page"/>
      </w:r>
    </w:p>
    <w:p w14:paraId="58DAFB18" w14:textId="66FE98CC" w:rsidR="002D5CFE" w:rsidRDefault="002D5CFE" w:rsidP="002045DF">
      <w:pPr>
        <w:pStyle w:val="Ttulo1"/>
      </w:pPr>
      <w:r>
        <w:lastRenderedPageBreak/>
        <w:t>REAJUSTE</w:t>
      </w:r>
    </w:p>
    <w:p w14:paraId="63DFA5C0" w14:textId="67CB0D0F" w:rsidR="002D5CFE" w:rsidRDefault="002D5CFE" w:rsidP="00FE6405">
      <w:pPr>
        <w:pStyle w:val="Ttulo2"/>
      </w:pPr>
      <w:r>
        <w:t>Os preços são fixos e irreajustáveis no prazo de um ano contado da data limite para a apresentação das propostas.</w:t>
      </w:r>
    </w:p>
    <w:p w14:paraId="15E6B562" w14:textId="3CFA2D00" w:rsidR="002D5CFE" w:rsidRDefault="002D5CFE" w:rsidP="007656C0">
      <w:pPr>
        <w:pStyle w:val="Ttulo3"/>
      </w:pPr>
      <w:r>
        <w:t>Dentro do prazo de vigência do contrato e mediante solicitação da contratada, os preços contratados poderão sofrer reajuste após o interregno de um ano, aplicando-se o índice INCC exclusivamente para as obrigações iniciadas e concluídas após a ocorrência da anualidade.</w:t>
      </w:r>
    </w:p>
    <w:p w14:paraId="4EC92307" w14:textId="2780A7D8" w:rsidR="002D5CFE" w:rsidRDefault="002D5CFE" w:rsidP="00FE6405">
      <w:pPr>
        <w:pStyle w:val="Ttulo2"/>
      </w:pPr>
      <w:r>
        <w:t>Nos reajustes subsequentes ao primeiro, o interregno mínimo de um ano será contado a partir dos efeitos financeiros do último reajuste.</w:t>
      </w:r>
    </w:p>
    <w:p w14:paraId="1551A6C0" w14:textId="43EE4459" w:rsidR="002D5CFE" w:rsidRDefault="002D5CFE" w:rsidP="00FE6405">
      <w:pPr>
        <w:pStyle w:val="Ttulo2"/>
      </w:pPr>
      <w: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7876DA1B" w14:textId="3A1FECFD" w:rsidR="002D5CFE" w:rsidRDefault="002D5CFE" w:rsidP="00FE6405">
      <w:pPr>
        <w:pStyle w:val="Ttulo2"/>
      </w:pPr>
      <w:r>
        <w:t>Nas aferições finais, o índice utilizado para reajuste será, obrigatoriamente, o definitivo.</w:t>
      </w:r>
    </w:p>
    <w:p w14:paraId="029A2D28" w14:textId="612713A0" w:rsidR="002D5CFE" w:rsidRDefault="002D5CFE" w:rsidP="00FE6405">
      <w:pPr>
        <w:pStyle w:val="Ttulo2"/>
      </w:pPr>
      <w:r>
        <w:t>Caso o índice estabelecido para reajustamento venha a ser extinto ou de qualquer forma não possa mais ser utilizado, será adotado, em substituição, o que vier a ser determinado pela legislação então em vigor.</w:t>
      </w:r>
    </w:p>
    <w:p w14:paraId="6FC30802" w14:textId="54F777FC" w:rsidR="002D5CFE" w:rsidRDefault="002D5CFE" w:rsidP="00FE6405">
      <w:pPr>
        <w:pStyle w:val="Ttulo2"/>
      </w:pPr>
      <w:r>
        <w:t xml:space="preserve">Na ausência de previsão legal quanto ao índice substituto, as partes elegerão novo índice oficial, para reajustamento do preço do valor remanescente, por meio de termo aditivo. </w:t>
      </w:r>
    </w:p>
    <w:p w14:paraId="28172293" w14:textId="3C2EDCDD" w:rsidR="002D5CFE" w:rsidRDefault="002D5CFE" w:rsidP="00FE6405">
      <w:pPr>
        <w:pStyle w:val="Ttulo2"/>
      </w:pPr>
      <w:r>
        <w:t>O reajuste será realizado por apostilamento.</w:t>
      </w:r>
    </w:p>
    <w:p w14:paraId="77FFAFBD" w14:textId="63AADD81" w:rsidR="002D5CFE" w:rsidRDefault="002D5CFE" w:rsidP="002045DF">
      <w:pPr>
        <w:pStyle w:val="Ttulo1"/>
      </w:pPr>
      <w:r>
        <w:t>GARANTIA DA EXECUÇÃO</w:t>
      </w:r>
    </w:p>
    <w:p w14:paraId="0CD3D8E6" w14:textId="48CD4403" w:rsidR="002D5CFE" w:rsidRDefault="002D5CFE" w:rsidP="00FE6405">
      <w:pPr>
        <w:pStyle w:val="Ttulo2"/>
      </w:pPr>
      <w:r>
        <w:t>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p>
    <w:p w14:paraId="3634A80D" w14:textId="6240D68D" w:rsidR="002D5CFE" w:rsidRDefault="002D5CFE" w:rsidP="00FE6405">
      <w:pPr>
        <w:pStyle w:val="Ttulo2"/>
      </w:pPr>
      <w:r>
        <w:t xml:space="preserve">No prazo máximo de 10 (dez) dias úteis, prorrogáveis por igual período, a critério do contratante, contados da assinatura do contrato, a contratada deverá apresentar comprovante de prestação de garantia, podendo optar por caução em dinheiro ou títulos da dívida pública, seguro-garantia ou fiança bancária. </w:t>
      </w:r>
    </w:p>
    <w:p w14:paraId="1D1FD2EA" w14:textId="21C684AD" w:rsidR="002D5CFE" w:rsidRDefault="002D5CFE" w:rsidP="001227A9">
      <w:pPr>
        <w:pStyle w:val="Ttulo3"/>
      </w:pPr>
      <w:r>
        <w:t xml:space="preserve">A inobservância do prazo fixado para apresentação da garantia acarretará a aplicação de multa de 0,07% (sete centésimos por cento) do valor total do contrato por dia de atraso, até o máximo de 2% (dois por cento). </w:t>
      </w:r>
    </w:p>
    <w:p w14:paraId="68EB2CD4" w14:textId="2E4C95FE" w:rsidR="002D5CFE" w:rsidRDefault="002D5CFE" w:rsidP="001227A9">
      <w:pPr>
        <w:pStyle w:val="Ttulo3"/>
      </w:pPr>
      <w:r>
        <w:t xml:space="preserve">O atraso superior a 25 (vinte e cinco) dias autoriza a Administração a promover a rescisão do contrato por descumprimento ou cumprimento irregular de suas cláusulas, conforme dispõem os incisos I e II do art. 78 da Lei n. 8.666 de 1993. </w:t>
      </w:r>
    </w:p>
    <w:p w14:paraId="2123A858" w14:textId="4340D647" w:rsidR="002D5CFE" w:rsidRDefault="002D5CFE" w:rsidP="00FE6405">
      <w:pPr>
        <w:pStyle w:val="Ttulo2"/>
      </w:pPr>
      <w:r>
        <w:t>A validade da garantia, qualquer que seja a modalidade escolhida, deverá abranger um período de 90 dias após o término da vigência contratual.</w:t>
      </w:r>
    </w:p>
    <w:p w14:paraId="6FFDFDF3" w14:textId="3A0BB057" w:rsidR="002D5CFE" w:rsidRDefault="002D5CFE" w:rsidP="00FE6405">
      <w:pPr>
        <w:pStyle w:val="Ttulo2"/>
      </w:pPr>
      <w:r>
        <w:t xml:space="preserve">A garantia assegurará, qualquer que seja a modalidade escolhida, o pagamento de: </w:t>
      </w:r>
    </w:p>
    <w:p w14:paraId="7E044624" w14:textId="7EC6F57D" w:rsidR="002D5CFE" w:rsidRDefault="002D5CFE" w:rsidP="001227A9">
      <w:pPr>
        <w:pStyle w:val="Ttulo3"/>
      </w:pPr>
      <w:r>
        <w:t xml:space="preserve">prejuízos advindos do não cumprimento do objeto do contrato e do não adimplemento das demais obrigações nele previstas; </w:t>
      </w:r>
    </w:p>
    <w:p w14:paraId="0503BE74" w14:textId="6942A0C0" w:rsidR="002D5CFE" w:rsidRDefault="002D5CFE" w:rsidP="001227A9">
      <w:pPr>
        <w:pStyle w:val="Ttulo3"/>
      </w:pPr>
      <w:r>
        <w:t>prejuízos diretos causados à Administração decorrentes de culpa ou dolo durante a execução do contrato;</w:t>
      </w:r>
    </w:p>
    <w:p w14:paraId="7BAE26DA" w14:textId="70572014" w:rsidR="002D5CFE" w:rsidRDefault="002D5CFE" w:rsidP="001227A9">
      <w:pPr>
        <w:pStyle w:val="Ttulo3"/>
      </w:pPr>
      <w:r>
        <w:t xml:space="preserve">multas moratórias e punitivas aplicadas pela Administração à contratada; e  </w:t>
      </w:r>
    </w:p>
    <w:p w14:paraId="63157AAB" w14:textId="72D903A8" w:rsidR="002D5CFE" w:rsidRDefault="002D5CFE" w:rsidP="001227A9">
      <w:pPr>
        <w:pStyle w:val="Ttulo3"/>
      </w:pPr>
      <w:r>
        <w:t>obrigações trabalhistas e previdenciárias de qualquer natureza e para com o FGTS, não adimplidas pela contratada, quando couber.</w:t>
      </w:r>
    </w:p>
    <w:p w14:paraId="4A0FED87" w14:textId="095A3474" w:rsidR="002D5CFE" w:rsidRDefault="002D5CFE" w:rsidP="00FE6405">
      <w:pPr>
        <w:pStyle w:val="Ttulo2"/>
      </w:pPr>
      <w:r>
        <w:lastRenderedPageBreak/>
        <w:t>A modalidade seguro-garantia somente será aceita se contemplar todos os eventos indicados no item anterior, observada a legislação que rege a matéria.</w:t>
      </w:r>
    </w:p>
    <w:p w14:paraId="60183419" w14:textId="64A986A3" w:rsidR="002D5CFE" w:rsidRDefault="002D5CFE" w:rsidP="00FE6405">
      <w:pPr>
        <w:pStyle w:val="Ttulo2"/>
      </w:pPr>
      <w:r>
        <w:t>A garantia em dinheiro deverá ser efetuada em favor da Contratante, em conta específica na Caixa Econômica Federal, com correção monetária.</w:t>
      </w:r>
    </w:p>
    <w:p w14:paraId="1B939E0B" w14:textId="7AB78636" w:rsidR="002D5CFE" w:rsidRDefault="002D5CFE" w:rsidP="00FE6405">
      <w:pPr>
        <w:pStyle w:val="Ttulo2"/>
      </w:pPr>
      <w: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Economia.</w:t>
      </w:r>
    </w:p>
    <w:p w14:paraId="0922C23F" w14:textId="2F962A37" w:rsidR="002D5CFE" w:rsidRDefault="002D5CFE" w:rsidP="00FE6405">
      <w:pPr>
        <w:pStyle w:val="Ttulo2"/>
      </w:pPr>
      <w:r>
        <w:t>No caso de garantia na modalidade de fiança bancária, deverá constar expressa renúncia do fiador aos benefícios do artigo 827 do Código Civil.</w:t>
      </w:r>
    </w:p>
    <w:p w14:paraId="1582B1D9" w14:textId="03780E6F" w:rsidR="002D5CFE" w:rsidRDefault="002D5CFE" w:rsidP="00FE6405">
      <w:pPr>
        <w:pStyle w:val="Ttulo2"/>
      </w:pPr>
      <w:r>
        <w:t xml:space="preserve">No caso de alteração do valor do contrato, ou prorrogação de sua vigência, a garantia deverá ser ajustada à nova situação ou renovada, seguindo os mesmos parâmetros utilizados quando da contratação. </w:t>
      </w:r>
    </w:p>
    <w:p w14:paraId="51ED85D5" w14:textId="38139902" w:rsidR="002D5CFE" w:rsidRDefault="002D5CFE" w:rsidP="00FE6405">
      <w:pPr>
        <w:pStyle w:val="Ttulo2"/>
      </w:pPr>
      <w:r>
        <w:t>Se o valor da garantia for utilizado total ou parcialmente em pagamento de qualquer obrigação, a Contratada obriga-se a fazer a respectiva reposição no prazo máximo de 5 (cinco) dias úteis, contados da data em que for notificada.</w:t>
      </w:r>
    </w:p>
    <w:p w14:paraId="20341878" w14:textId="46DD8A92" w:rsidR="002D5CFE" w:rsidRDefault="002D5CFE" w:rsidP="00FE6405">
      <w:pPr>
        <w:pStyle w:val="Ttulo2"/>
      </w:pPr>
      <w:r>
        <w:t>A Contratante executará a garantia na forma prevista na legislação que rege a matéria.</w:t>
      </w:r>
    </w:p>
    <w:p w14:paraId="099B7024" w14:textId="5284F571" w:rsidR="002D5CFE" w:rsidRDefault="002D5CFE" w:rsidP="00FE6405">
      <w:pPr>
        <w:pStyle w:val="Ttulo2"/>
      </w:pPr>
      <w:r>
        <w:t xml:space="preserve">Será considerada extinta a garantia com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14:paraId="2B29BF90" w14:textId="1C41F8A0" w:rsidR="002D5CFE" w:rsidRDefault="002D5CFE" w:rsidP="00FE6405">
      <w:pPr>
        <w:pStyle w:val="Ttulo2"/>
      </w:pPr>
      <w:r>
        <w:t xml:space="preserve">O garantidor não é parte para figurar em processo administrativo instaurado pela contratante com o objetivo de apurar prejuízos e/ou aplicar sanções à contratada. </w:t>
      </w:r>
    </w:p>
    <w:p w14:paraId="7BA6D0C6" w14:textId="506BAE0B" w:rsidR="002D5CFE" w:rsidRDefault="002D5CFE" w:rsidP="00FE6405">
      <w:pPr>
        <w:pStyle w:val="Ttulo2"/>
      </w:pPr>
      <w:r>
        <w:t>A contratada autoriza a contratante a reter, a qualquer tempo, a garantia, na forma prevista no neste Edital e no Contrato.</w:t>
      </w:r>
    </w:p>
    <w:p w14:paraId="49A4377C" w14:textId="429F5A06" w:rsidR="002D5CFE" w:rsidRDefault="002D5CFE" w:rsidP="001C466F">
      <w:pPr>
        <w:pStyle w:val="Ttulo1"/>
      </w:pPr>
      <w:r>
        <w:t>SANÇÕES ADMINISTRATIVAS</w:t>
      </w:r>
    </w:p>
    <w:p w14:paraId="3BF17E1E" w14:textId="379BDB7F" w:rsidR="002D5CFE" w:rsidRDefault="002D5CFE" w:rsidP="00FE6405">
      <w:pPr>
        <w:pStyle w:val="Ttulo2"/>
      </w:pPr>
      <w:r>
        <w:t>Comete infração administrativa, nos termos da Lei nº 12.462/2011, a CONTRATADA que:</w:t>
      </w:r>
    </w:p>
    <w:p w14:paraId="3A801838" w14:textId="0295FC1D" w:rsidR="002D5CFE" w:rsidRDefault="002D5CFE" w:rsidP="001227A9">
      <w:pPr>
        <w:pStyle w:val="Ttulo3"/>
      </w:pPr>
      <w:proofErr w:type="spellStart"/>
      <w:r>
        <w:t>inexecutar</w:t>
      </w:r>
      <w:proofErr w:type="spellEnd"/>
      <w:r>
        <w:t xml:space="preserve"> total ou parcialmente qualquer das obrigações assumidas em decorrência da contratação;</w:t>
      </w:r>
    </w:p>
    <w:p w14:paraId="5F2DF595" w14:textId="47196369" w:rsidR="002D5CFE" w:rsidRDefault="002D5CFE" w:rsidP="001227A9">
      <w:pPr>
        <w:pStyle w:val="Ttulo3"/>
      </w:pPr>
      <w:r>
        <w:t>ensejar o retardamento da execução do objeto;</w:t>
      </w:r>
    </w:p>
    <w:p w14:paraId="01333BC9" w14:textId="56A9EF9E" w:rsidR="002D5CFE" w:rsidRDefault="002D5CFE" w:rsidP="001227A9">
      <w:pPr>
        <w:pStyle w:val="Ttulo3"/>
      </w:pPr>
      <w:r>
        <w:t>praticar atos fraudulentos na execução do contrato;</w:t>
      </w:r>
    </w:p>
    <w:p w14:paraId="25893BA7" w14:textId="1A0570E4" w:rsidR="002D5CFE" w:rsidRDefault="002D5CFE" w:rsidP="001227A9">
      <w:pPr>
        <w:pStyle w:val="Ttulo3"/>
      </w:pPr>
      <w:r>
        <w:t>comportar-se de modo inidôneo; ou</w:t>
      </w:r>
    </w:p>
    <w:p w14:paraId="1CC240E6" w14:textId="38CADB6C" w:rsidR="002D5CFE" w:rsidRDefault="002D5CFE" w:rsidP="001227A9">
      <w:pPr>
        <w:pStyle w:val="Ttulo3"/>
      </w:pPr>
      <w:r>
        <w:t>cometer fraude fiscal.</w:t>
      </w:r>
    </w:p>
    <w:p w14:paraId="6340849E" w14:textId="2EF4F642" w:rsidR="002D5CFE" w:rsidRDefault="002D5CFE" w:rsidP="00FE6405">
      <w:pPr>
        <w:pStyle w:val="Ttulo2"/>
      </w:pPr>
      <w:r>
        <w:t>Pela inexecução total ou parcial do objeto deste contrato, a Administração pode aplicar à CONTRATADA as seguintes sanções:</w:t>
      </w:r>
    </w:p>
    <w:p w14:paraId="103CE2F8" w14:textId="77777777" w:rsidR="001C466F" w:rsidRPr="007863F9" w:rsidRDefault="001C466F" w:rsidP="001227A9">
      <w:pPr>
        <w:pStyle w:val="Ttulo3"/>
      </w:pPr>
      <w:r w:rsidRPr="007863F9">
        <w:rPr>
          <w:b/>
          <w:bCs/>
        </w:rPr>
        <w:t>Advertência por escrito</w:t>
      </w:r>
      <w:r w:rsidRPr="007863F9">
        <w:t xml:space="preserve">, quando do não cumprimento de quaisquer das obrigações contratuais consideradas </w:t>
      </w:r>
      <w:r w:rsidRPr="00DC5D06">
        <w:rPr>
          <w:iCs/>
        </w:rPr>
        <w:t>faltas</w:t>
      </w:r>
      <w:r w:rsidRPr="007863F9">
        <w:t xml:space="preserve"> leves, assim entendidas aquelas que não acarretam prejuízos significativos para o serviço contratado;</w:t>
      </w:r>
    </w:p>
    <w:p w14:paraId="0ADBFDDE" w14:textId="77777777" w:rsidR="001C466F" w:rsidRPr="007863F9" w:rsidRDefault="001C466F" w:rsidP="001227A9">
      <w:pPr>
        <w:pStyle w:val="Ttulo3"/>
      </w:pPr>
      <w:r w:rsidRPr="007863F9">
        <w:t xml:space="preserve">Multa de: </w:t>
      </w:r>
    </w:p>
    <w:p w14:paraId="34A6E2D9" w14:textId="77777777" w:rsidR="001C466F" w:rsidRPr="00CD476C" w:rsidRDefault="001C466F" w:rsidP="00585D02">
      <w:pPr>
        <w:pStyle w:val="Ttulo4"/>
      </w:pPr>
      <w:r w:rsidRPr="00CD476C">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01597754" w14:textId="77777777" w:rsidR="001C466F" w:rsidRPr="007863F9" w:rsidRDefault="001C466F" w:rsidP="00585D02">
      <w:pPr>
        <w:pStyle w:val="Ttulo4"/>
      </w:pPr>
      <w:r w:rsidRPr="007863F9">
        <w:lastRenderedPageBreak/>
        <w:t xml:space="preserve">0,1% (um décimo por cento) até 10% (dez por cento) sobre o valor adjudicado, em caso de atraso na execução do objeto, por período superior ao previsto no </w:t>
      </w:r>
      <w:r w:rsidRPr="007863F9">
        <w:rPr>
          <w:bCs/>
          <w:color w:val="000000" w:themeColor="text1"/>
        </w:rPr>
        <w:t>subitem acima,</w:t>
      </w:r>
      <w:r w:rsidRPr="007863F9">
        <w:t xml:space="preserve"> ou de inexecução parcial da obrigação assumida;</w:t>
      </w:r>
    </w:p>
    <w:p w14:paraId="6043727C" w14:textId="77777777" w:rsidR="001C466F" w:rsidRPr="007863F9" w:rsidRDefault="001C466F" w:rsidP="00585D02">
      <w:pPr>
        <w:pStyle w:val="Ttulo4"/>
      </w:pPr>
      <w:r w:rsidRPr="007863F9">
        <w:t>0,1% (um décimo por cento) até 15% (quinze por cento) sobre o valor adjudicado, em caso de inexecução total da obrigação assumida;</w:t>
      </w:r>
    </w:p>
    <w:p w14:paraId="168BD5E5" w14:textId="77777777" w:rsidR="001C466F" w:rsidRPr="007863F9" w:rsidRDefault="001C466F" w:rsidP="00585D02">
      <w:pPr>
        <w:pStyle w:val="Ttulo4"/>
      </w:pPr>
      <w:r w:rsidRPr="007863F9">
        <w:t>0,2% a 3,2% por dia sobre o valor</w:t>
      </w:r>
      <w:r>
        <w:t xml:space="preserve"> total </w:t>
      </w:r>
      <w:r w:rsidRPr="007863F9">
        <w:t xml:space="preserve">do contrato, conforme detalhamento constante das </w:t>
      </w:r>
      <w:r w:rsidRPr="007863F9">
        <w:rPr>
          <w:b/>
          <w:bCs/>
        </w:rPr>
        <w:t>tabelas 1 e 2</w:t>
      </w:r>
      <w:r w:rsidRPr="007863F9">
        <w:t>, abaixo; e</w:t>
      </w:r>
    </w:p>
    <w:p w14:paraId="0D995EC7" w14:textId="77777777" w:rsidR="001C466F" w:rsidRPr="00CD4BE2" w:rsidRDefault="001C466F" w:rsidP="00585D02">
      <w:pPr>
        <w:pStyle w:val="Ttulo4"/>
      </w:pPr>
      <w:r w:rsidRPr="00CD4BE2">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4FD5AEB1" w14:textId="77777777" w:rsidR="001C466F" w:rsidRPr="007863F9" w:rsidRDefault="001C466F" w:rsidP="00585D02">
      <w:pPr>
        <w:pStyle w:val="Ttulo4"/>
      </w:pPr>
      <w:r w:rsidRPr="007863F9">
        <w:t>as penalidades de multa decorrentes de fatos diversos serão consideradas independentes entre si.</w:t>
      </w:r>
    </w:p>
    <w:p w14:paraId="539B9132" w14:textId="77777777" w:rsidR="001C466F" w:rsidRPr="007863F9" w:rsidRDefault="001C466F" w:rsidP="001227A9">
      <w:pPr>
        <w:pStyle w:val="Ttulo3"/>
      </w:pPr>
      <w:r w:rsidRPr="007863F9">
        <w:t>Suspensão de licitar e impedimento de contratar com o órgão, entidade ou unidade administrativa pela qual a Administração Pública opera e atua concretamente, pelo prazo de até dois anos</w:t>
      </w:r>
      <w:r>
        <w:t>, conforme art. 87, III da Lei 8.666/93</w:t>
      </w:r>
      <w:r w:rsidRPr="007863F9">
        <w:t>;</w:t>
      </w:r>
    </w:p>
    <w:p w14:paraId="121DFD4A" w14:textId="77777777" w:rsidR="001C466F" w:rsidRPr="007863F9" w:rsidRDefault="001C466F" w:rsidP="001227A9">
      <w:pPr>
        <w:pStyle w:val="Ttulo3"/>
      </w:pPr>
      <w:r w:rsidRPr="00DC5D06">
        <w:t>Impedimento de licitar e contratar com a União e entidades federais, pelo prazo de até 5 (cinco) anos, conforme artigo 47 da Lei 12.462/2011;</w:t>
      </w:r>
    </w:p>
    <w:p w14:paraId="0697FFCC" w14:textId="10947B1B" w:rsidR="001C466F" w:rsidRPr="001C466F" w:rsidRDefault="001C466F" w:rsidP="001227A9">
      <w:pPr>
        <w:pStyle w:val="Ttulo3"/>
      </w:pPr>
      <w:r w:rsidRPr="007863F9">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1578A1B9" w14:textId="2E359A44" w:rsidR="002D5CFE" w:rsidRDefault="002D5CFE" w:rsidP="00FE6405">
      <w:pPr>
        <w:pStyle w:val="Ttulo2"/>
      </w:pPr>
      <w:r>
        <w:t>As sanções previstas n</w:t>
      </w:r>
      <w:r w:rsidR="00585D02">
        <w:t xml:space="preserve">os </w:t>
      </w:r>
      <w:proofErr w:type="spellStart"/>
      <w:r w:rsidR="00585D02">
        <w:t>items</w:t>
      </w:r>
      <w:proofErr w:type="spellEnd"/>
      <w:r w:rsidR="00585D02">
        <w:t xml:space="preserve"> 15.2.1, 15.2.3, 15.2.4 e 15.2.5 </w:t>
      </w:r>
      <w:r>
        <w:t>acima poderão ser aplicadas à CONTRATADA juntamente com as de multa, descontando-a dos pagamentos a serem efetuados.</w:t>
      </w:r>
    </w:p>
    <w:p w14:paraId="4FE0FD03" w14:textId="3701F6A6" w:rsidR="002D5CFE" w:rsidRDefault="002D5CFE" w:rsidP="00FE6405">
      <w:pPr>
        <w:pStyle w:val="Ttulo2"/>
      </w:pPr>
      <w:r>
        <w:t>Para efeito de aplicação de multas, às infrações são atribuídos graus, de acordo com as tabelas 1 e 2:</w:t>
      </w:r>
    </w:p>
    <w:p w14:paraId="3BF312FD" w14:textId="77777777" w:rsidR="009E522E" w:rsidRPr="007863F9" w:rsidRDefault="009E522E" w:rsidP="009E522E">
      <w:pPr>
        <w:spacing w:before="120" w:after="120" w:line="276" w:lineRule="auto"/>
        <w:ind w:right="-30"/>
        <w:jc w:val="center"/>
        <w:rPr>
          <w:rFonts w:ascii="Arial" w:hAnsi="Arial" w:cs="Arial"/>
          <w:b/>
          <w:bCs/>
          <w:sz w:val="20"/>
          <w:szCs w:val="20"/>
        </w:rPr>
      </w:pPr>
      <w:r w:rsidRPr="007863F9">
        <w:rPr>
          <w:rFonts w:ascii="Arial" w:hAnsi="Arial" w:cs="Arial"/>
          <w:b/>
          <w:bCs/>
          <w:sz w:val="20"/>
          <w:szCs w:val="20"/>
        </w:rPr>
        <w:t>Tabela 1</w:t>
      </w:r>
    </w:p>
    <w:tbl>
      <w:tblPr>
        <w:tblW w:w="8930" w:type="dxa"/>
        <w:tblCellSpacing w:w="0" w:type="dxa"/>
        <w:tblInd w:w="418"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354"/>
      </w:tblGrid>
      <w:tr w:rsidR="009E522E" w:rsidRPr="007863F9" w14:paraId="5D7C91BE" w14:textId="77777777" w:rsidTr="00111E20">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772C462E"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b/>
                <w:bCs/>
                <w:sz w:val="20"/>
                <w:szCs w:val="20"/>
              </w:rPr>
              <w:t>GRAU</w:t>
            </w:r>
          </w:p>
        </w:tc>
        <w:tc>
          <w:tcPr>
            <w:tcW w:w="5354" w:type="dxa"/>
            <w:tcBorders>
              <w:top w:val="outset" w:sz="6" w:space="0" w:color="000000"/>
              <w:left w:val="outset" w:sz="6" w:space="0" w:color="000000"/>
              <w:bottom w:val="outset" w:sz="6" w:space="0" w:color="000000"/>
            </w:tcBorders>
            <w:vAlign w:val="center"/>
          </w:tcPr>
          <w:p w14:paraId="788D3D7B"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b/>
                <w:bCs/>
                <w:sz w:val="20"/>
                <w:szCs w:val="20"/>
              </w:rPr>
              <w:t>CORRESPONDÊNCIA</w:t>
            </w:r>
          </w:p>
        </w:tc>
      </w:tr>
      <w:tr w:rsidR="009E522E" w:rsidRPr="007863F9" w14:paraId="3433444C" w14:textId="77777777" w:rsidTr="00111E20">
        <w:trPr>
          <w:tblCellSpacing w:w="0" w:type="dxa"/>
        </w:trPr>
        <w:tc>
          <w:tcPr>
            <w:tcW w:w="3576" w:type="dxa"/>
            <w:tcBorders>
              <w:top w:val="outset" w:sz="6" w:space="0" w:color="000000"/>
              <w:bottom w:val="outset" w:sz="6" w:space="0" w:color="000000"/>
              <w:right w:val="outset" w:sz="6" w:space="0" w:color="000000"/>
            </w:tcBorders>
          </w:tcPr>
          <w:p w14:paraId="0EEFFBD2"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sz w:val="20"/>
                <w:szCs w:val="20"/>
              </w:rPr>
              <w:t>1</w:t>
            </w:r>
          </w:p>
        </w:tc>
        <w:tc>
          <w:tcPr>
            <w:tcW w:w="5354" w:type="dxa"/>
            <w:tcBorders>
              <w:top w:val="outset" w:sz="6" w:space="0" w:color="000000"/>
              <w:left w:val="outset" w:sz="6" w:space="0" w:color="000000"/>
              <w:bottom w:val="outset" w:sz="6" w:space="0" w:color="000000"/>
            </w:tcBorders>
          </w:tcPr>
          <w:p w14:paraId="279C59F1"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sz w:val="20"/>
                <w:szCs w:val="20"/>
              </w:rPr>
              <w:t xml:space="preserve">0,2% ao dia sobre o valor </w:t>
            </w:r>
            <w:r>
              <w:rPr>
                <w:rFonts w:ascii="Arial" w:hAnsi="Arial" w:cs="Arial"/>
                <w:sz w:val="20"/>
                <w:szCs w:val="20"/>
              </w:rPr>
              <w:t xml:space="preserve">total </w:t>
            </w:r>
            <w:r w:rsidRPr="007863F9">
              <w:rPr>
                <w:rFonts w:ascii="Arial" w:hAnsi="Arial" w:cs="Arial"/>
                <w:sz w:val="20"/>
                <w:szCs w:val="20"/>
              </w:rPr>
              <w:t>do contrato</w:t>
            </w:r>
          </w:p>
        </w:tc>
      </w:tr>
      <w:tr w:rsidR="009E522E" w:rsidRPr="007863F9" w14:paraId="311603A8" w14:textId="77777777" w:rsidTr="00111E20">
        <w:trPr>
          <w:tblCellSpacing w:w="0" w:type="dxa"/>
        </w:trPr>
        <w:tc>
          <w:tcPr>
            <w:tcW w:w="3576" w:type="dxa"/>
            <w:tcBorders>
              <w:top w:val="outset" w:sz="6" w:space="0" w:color="000000"/>
              <w:bottom w:val="outset" w:sz="6" w:space="0" w:color="000000"/>
              <w:right w:val="outset" w:sz="6" w:space="0" w:color="000000"/>
            </w:tcBorders>
          </w:tcPr>
          <w:p w14:paraId="2DCFF7F8"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sz w:val="20"/>
                <w:szCs w:val="20"/>
              </w:rPr>
              <w:t>2</w:t>
            </w:r>
          </w:p>
        </w:tc>
        <w:tc>
          <w:tcPr>
            <w:tcW w:w="5354" w:type="dxa"/>
            <w:tcBorders>
              <w:top w:val="outset" w:sz="6" w:space="0" w:color="000000"/>
              <w:left w:val="outset" w:sz="6" w:space="0" w:color="000000"/>
              <w:bottom w:val="outset" w:sz="6" w:space="0" w:color="000000"/>
            </w:tcBorders>
          </w:tcPr>
          <w:p w14:paraId="1E68AF33"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sz w:val="20"/>
                <w:szCs w:val="20"/>
              </w:rPr>
              <w:t xml:space="preserve">0,4% ao dia sobre o valor </w:t>
            </w:r>
            <w:r>
              <w:rPr>
                <w:rFonts w:ascii="Arial" w:hAnsi="Arial" w:cs="Arial"/>
                <w:sz w:val="20"/>
                <w:szCs w:val="20"/>
              </w:rPr>
              <w:t xml:space="preserve">total </w:t>
            </w:r>
            <w:r w:rsidRPr="007863F9">
              <w:rPr>
                <w:rFonts w:ascii="Arial" w:hAnsi="Arial" w:cs="Arial"/>
                <w:sz w:val="20"/>
                <w:szCs w:val="20"/>
              </w:rPr>
              <w:t>do contrato</w:t>
            </w:r>
          </w:p>
        </w:tc>
      </w:tr>
      <w:tr w:rsidR="009E522E" w:rsidRPr="007863F9" w14:paraId="6619AD54" w14:textId="77777777" w:rsidTr="00111E20">
        <w:trPr>
          <w:tblCellSpacing w:w="0" w:type="dxa"/>
        </w:trPr>
        <w:tc>
          <w:tcPr>
            <w:tcW w:w="3576" w:type="dxa"/>
            <w:tcBorders>
              <w:top w:val="outset" w:sz="6" w:space="0" w:color="000000"/>
              <w:bottom w:val="outset" w:sz="6" w:space="0" w:color="000000"/>
              <w:right w:val="outset" w:sz="6" w:space="0" w:color="000000"/>
            </w:tcBorders>
          </w:tcPr>
          <w:p w14:paraId="34970C7D"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sz w:val="20"/>
                <w:szCs w:val="20"/>
              </w:rPr>
              <w:t>3</w:t>
            </w:r>
          </w:p>
        </w:tc>
        <w:tc>
          <w:tcPr>
            <w:tcW w:w="5354" w:type="dxa"/>
            <w:tcBorders>
              <w:top w:val="outset" w:sz="6" w:space="0" w:color="000000"/>
              <w:left w:val="outset" w:sz="6" w:space="0" w:color="000000"/>
              <w:bottom w:val="outset" w:sz="6" w:space="0" w:color="000000"/>
            </w:tcBorders>
          </w:tcPr>
          <w:p w14:paraId="21C6E3B0"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sz w:val="20"/>
                <w:szCs w:val="20"/>
              </w:rPr>
              <w:t xml:space="preserve">0,8% ao dia sobre o valor </w:t>
            </w:r>
            <w:r>
              <w:rPr>
                <w:rFonts w:ascii="Arial" w:hAnsi="Arial" w:cs="Arial"/>
                <w:sz w:val="20"/>
                <w:szCs w:val="20"/>
              </w:rPr>
              <w:t xml:space="preserve">total </w:t>
            </w:r>
            <w:r w:rsidRPr="007863F9">
              <w:rPr>
                <w:rFonts w:ascii="Arial" w:hAnsi="Arial" w:cs="Arial"/>
                <w:sz w:val="20"/>
                <w:szCs w:val="20"/>
              </w:rPr>
              <w:t>do contrato</w:t>
            </w:r>
          </w:p>
        </w:tc>
      </w:tr>
      <w:tr w:rsidR="009E522E" w:rsidRPr="007863F9" w14:paraId="5717BE29" w14:textId="77777777" w:rsidTr="00111E20">
        <w:trPr>
          <w:tblCellSpacing w:w="0" w:type="dxa"/>
        </w:trPr>
        <w:tc>
          <w:tcPr>
            <w:tcW w:w="3576" w:type="dxa"/>
            <w:tcBorders>
              <w:top w:val="outset" w:sz="6" w:space="0" w:color="000000"/>
              <w:bottom w:val="outset" w:sz="6" w:space="0" w:color="000000"/>
              <w:right w:val="outset" w:sz="6" w:space="0" w:color="000000"/>
            </w:tcBorders>
          </w:tcPr>
          <w:p w14:paraId="021B59EB"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sz w:val="20"/>
                <w:szCs w:val="20"/>
              </w:rPr>
              <w:t>4</w:t>
            </w:r>
          </w:p>
        </w:tc>
        <w:tc>
          <w:tcPr>
            <w:tcW w:w="5354" w:type="dxa"/>
            <w:tcBorders>
              <w:top w:val="outset" w:sz="6" w:space="0" w:color="000000"/>
              <w:left w:val="outset" w:sz="6" w:space="0" w:color="000000"/>
              <w:bottom w:val="outset" w:sz="6" w:space="0" w:color="000000"/>
            </w:tcBorders>
          </w:tcPr>
          <w:p w14:paraId="6E553D26"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sz w:val="20"/>
                <w:szCs w:val="20"/>
              </w:rPr>
              <w:t>1,6% ao dia sobre o valor</w:t>
            </w:r>
            <w:r>
              <w:rPr>
                <w:rFonts w:ascii="Arial" w:hAnsi="Arial" w:cs="Arial"/>
                <w:sz w:val="20"/>
                <w:szCs w:val="20"/>
              </w:rPr>
              <w:t xml:space="preserve"> total </w:t>
            </w:r>
            <w:r w:rsidRPr="007863F9">
              <w:rPr>
                <w:rFonts w:ascii="Arial" w:hAnsi="Arial" w:cs="Arial"/>
                <w:sz w:val="20"/>
                <w:szCs w:val="20"/>
              </w:rPr>
              <w:t>do contrato</w:t>
            </w:r>
          </w:p>
        </w:tc>
      </w:tr>
      <w:tr w:rsidR="009E522E" w:rsidRPr="007863F9" w14:paraId="7E56DAE5" w14:textId="77777777" w:rsidTr="00111E20">
        <w:trPr>
          <w:tblCellSpacing w:w="0" w:type="dxa"/>
        </w:trPr>
        <w:tc>
          <w:tcPr>
            <w:tcW w:w="3576" w:type="dxa"/>
            <w:tcBorders>
              <w:top w:val="outset" w:sz="6" w:space="0" w:color="000000"/>
              <w:bottom w:val="outset" w:sz="6" w:space="0" w:color="000000"/>
              <w:right w:val="outset" w:sz="6" w:space="0" w:color="000000"/>
            </w:tcBorders>
          </w:tcPr>
          <w:p w14:paraId="44E71644"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sz w:val="20"/>
                <w:szCs w:val="20"/>
              </w:rPr>
              <w:t>5</w:t>
            </w:r>
          </w:p>
        </w:tc>
        <w:tc>
          <w:tcPr>
            <w:tcW w:w="5354" w:type="dxa"/>
            <w:tcBorders>
              <w:top w:val="outset" w:sz="6" w:space="0" w:color="000000"/>
              <w:left w:val="outset" w:sz="6" w:space="0" w:color="000000"/>
              <w:bottom w:val="outset" w:sz="6" w:space="0" w:color="000000"/>
            </w:tcBorders>
          </w:tcPr>
          <w:p w14:paraId="704E13B4"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sz w:val="20"/>
                <w:szCs w:val="20"/>
              </w:rPr>
              <w:t>3,2% ao dia sobre o valor</w:t>
            </w:r>
            <w:r>
              <w:rPr>
                <w:rFonts w:ascii="Arial" w:hAnsi="Arial" w:cs="Arial"/>
                <w:sz w:val="20"/>
                <w:szCs w:val="20"/>
              </w:rPr>
              <w:t xml:space="preserve"> total</w:t>
            </w:r>
            <w:r w:rsidRPr="007863F9">
              <w:rPr>
                <w:rFonts w:ascii="Arial" w:hAnsi="Arial" w:cs="Arial"/>
                <w:sz w:val="20"/>
                <w:szCs w:val="20"/>
              </w:rPr>
              <w:t xml:space="preserve"> do contrato</w:t>
            </w:r>
          </w:p>
        </w:tc>
      </w:tr>
    </w:tbl>
    <w:p w14:paraId="651882CB" w14:textId="77777777" w:rsidR="009E522E" w:rsidRPr="007863F9" w:rsidRDefault="009E522E" w:rsidP="009E522E">
      <w:pPr>
        <w:spacing w:before="120" w:after="120" w:line="276" w:lineRule="auto"/>
        <w:ind w:right="-30"/>
        <w:jc w:val="center"/>
        <w:rPr>
          <w:rFonts w:ascii="Arial" w:hAnsi="Arial" w:cs="Arial"/>
          <w:sz w:val="20"/>
          <w:szCs w:val="20"/>
        </w:rPr>
      </w:pPr>
      <w:r w:rsidRPr="007863F9">
        <w:rPr>
          <w:rFonts w:ascii="Arial" w:hAnsi="Arial" w:cs="Arial"/>
          <w:b/>
          <w:bCs/>
          <w:sz w:val="20"/>
          <w:szCs w:val="20"/>
        </w:rPr>
        <w:t>Tabela 2</w:t>
      </w:r>
    </w:p>
    <w:tbl>
      <w:tblPr>
        <w:tblW w:w="8930" w:type="dxa"/>
        <w:tblCellSpacing w:w="0" w:type="dxa"/>
        <w:tblInd w:w="418"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708"/>
      </w:tblGrid>
      <w:tr w:rsidR="009E522E" w:rsidRPr="007863F9" w14:paraId="5E3FD8EB" w14:textId="77777777" w:rsidTr="00111E20">
        <w:trPr>
          <w:trHeight w:val="60"/>
          <w:tblCellSpacing w:w="0" w:type="dxa"/>
        </w:trPr>
        <w:tc>
          <w:tcPr>
            <w:tcW w:w="8930" w:type="dxa"/>
            <w:gridSpan w:val="3"/>
            <w:tcBorders>
              <w:top w:val="outset" w:sz="6" w:space="0" w:color="000000"/>
              <w:bottom w:val="outset" w:sz="6" w:space="0" w:color="000000"/>
            </w:tcBorders>
          </w:tcPr>
          <w:p w14:paraId="785E8C78"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b/>
                <w:bCs/>
                <w:sz w:val="20"/>
                <w:szCs w:val="20"/>
              </w:rPr>
              <w:t>INFRAÇÃO</w:t>
            </w:r>
          </w:p>
        </w:tc>
      </w:tr>
      <w:tr w:rsidR="009E522E" w:rsidRPr="007863F9" w14:paraId="2BCBCF43" w14:textId="77777777" w:rsidTr="00111E20">
        <w:trPr>
          <w:tblCellSpacing w:w="0" w:type="dxa"/>
        </w:trPr>
        <w:tc>
          <w:tcPr>
            <w:tcW w:w="2239" w:type="dxa"/>
            <w:tcBorders>
              <w:top w:val="outset" w:sz="6" w:space="0" w:color="000000"/>
              <w:bottom w:val="outset" w:sz="6" w:space="0" w:color="000000"/>
              <w:right w:val="outset" w:sz="6" w:space="0" w:color="000000"/>
            </w:tcBorders>
            <w:vAlign w:val="center"/>
          </w:tcPr>
          <w:p w14:paraId="52719CFE"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b/>
                <w:bCs/>
                <w:sz w:val="20"/>
                <w:szCs w:val="20"/>
              </w:rPr>
              <w:lastRenderedPageBreak/>
              <w:t>ITEM</w:t>
            </w:r>
          </w:p>
        </w:tc>
        <w:tc>
          <w:tcPr>
            <w:tcW w:w="4983" w:type="dxa"/>
            <w:tcBorders>
              <w:top w:val="outset" w:sz="6" w:space="0" w:color="000000"/>
              <w:left w:val="outset" w:sz="6" w:space="0" w:color="000000"/>
              <w:bottom w:val="outset" w:sz="6" w:space="0" w:color="000000"/>
              <w:right w:val="outset" w:sz="6" w:space="0" w:color="000000"/>
            </w:tcBorders>
          </w:tcPr>
          <w:p w14:paraId="6BA08C25"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b/>
                <w:bCs/>
                <w:sz w:val="20"/>
                <w:szCs w:val="20"/>
              </w:rPr>
              <w:t>DESCRIÇÃO</w:t>
            </w:r>
          </w:p>
        </w:tc>
        <w:tc>
          <w:tcPr>
            <w:tcW w:w="1708" w:type="dxa"/>
            <w:tcBorders>
              <w:top w:val="outset" w:sz="6" w:space="0" w:color="000000"/>
              <w:left w:val="outset" w:sz="6" w:space="0" w:color="000000"/>
              <w:bottom w:val="outset" w:sz="6" w:space="0" w:color="000000"/>
            </w:tcBorders>
            <w:vAlign w:val="center"/>
          </w:tcPr>
          <w:p w14:paraId="092D5969"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b/>
                <w:bCs/>
                <w:sz w:val="20"/>
                <w:szCs w:val="20"/>
              </w:rPr>
              <w:t>GRAU</w:t>
            </w:r>
          </w:p>
        </w:tc>
      </w:tr>
      <w:tr w:rsidR="009E522E" w:rsidRPr="007863F9" w14:paraId="566343E7" w14:textId="77777777" w:rsidTr="00111E20">
        <w:trPr>
          <w:tblCellSpacing w:w="0" w:type="dxa"/>
        </w:trPr>
        <w:tc>
          <w:tcPr>
            <w:tcW w:w="2239" w:type="dxa"/>
            <w:tcBorders>
              <w:top w:val="outset" w:sz="6" w:space="0" w:color="000000"/>
              <w:bottom w:val="outset" w:sz="6" w:space="0" w:color="000000"/>
              <w:right w:val="outset" w:sz="6" w:space="0" w:color="000000"/>
            </w:tcBorders>
            <w:vAlign w:val="center"/>
          </w:tcPr>
          <w:p w14:paraId="44DB0712"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sz w:val="20"/>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21AB0D31"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sz w:val="20"/>
                <w:szCs w:val="20"/>
              </w:rPr>
              <w:t xml:space="preserve">Permitir situação que crie a possibilidade de causar dano físico, lesão corporal ou </w:t>
            </w:r>
            <w:proofErr w:type="spellStart"/>
            <w:r w:rsidRPr="007863F9">
              <w:rPr>
                <w:rFonts w:ascii="Arial" w:hAnsi="Arial" w:cs="Arial"/>
                <w:sz w:val="20"/>
                <w:szCs w:val="20"/>
              </w:rPr>
              <w:t>conseqüências</w:t>
            </w:r>
            <w:proofErr w:type="spellEnd"/>
            <w:r w:rsidRPr="007863F9">
              <w:rPr>
                <w:rFonts w:ascii="Arial" w:hAnsi="Arial" w:cs="Arial"/>
                <w:sz w:val="20"/>
                <w:szCs w:val="20"/>
              </w:rPr>
              <w:t xml:space="preserve"> letais, por ocorrência;</w:t>
            </w:r>
          </w:p>
        </w:tc>
        <w:tc>
          <w:tcPr>
            <w:tcW w:w="1708" w:type="dxa"/>
            <w:tcBorders>
              <w:top w:val="outset" w:sz="6" w:space="0" w:color="000000"/>
              <w:left w:val="outset" w:sz="6" w:space="0" w:color="000000"/>
              <w:bottom w:val="outset" w:sz="6" w:space="0" w:color="000000"/>
            </w:tcBorders>
            <w:vAlign w:val="center"/>
          </w:tcPr>
          <w:p w14:paraId="3A25C780"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sz w:val="20"/>
                <w:szCs w:val="20"/>
              </w:rPr>
              <w:t>05</w:t>
            </w:r>
          </w:p>
        </w:tc>
      </w:tr>
      <w:tr w:rsidR="009E522E" w:rsidRPr="007863F9" w14:paraId="06E60BB7" w14:textId="77777777" w:rsidTr="00111E20">
        <w:trPr>
          <w:tblCellSpacing w:w="0" w:type="dxa"/>
        </w:trPr>
        <w:tc>
          <w:tcPr>
            <w:tcW w:w="2239" w:type="dxa"/>
            <w:tcBorders>
              <w:top w:val="outset" w:sz="6" w:space="0" w:color="000000"/>
              <w:bottom w:val="outset" w:sz="6" w:space="0" w:color="000000"/>
              <w:right w:val="outset" w:sz="6" w:space="0" w:color="000000"/>
            </w:tcBorders>
            <w:vAlign w:val="center"/>
          </w:tcPr>
          <w:p w14:paraId="3930DCEB"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sz w:val="20"/>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229801B5"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sz w:val="20"/>
                <w:szCs w:val="20"/>
              </w:rPr>
              <w:t>Suspender ou interromper, salvo motivo de força maior ou caso fortuito, os serviços contratuais por dia e por unidade de atendimento;</w:t>
            </w:r>
          </w:p>
        </w:tc>
        <w:tc>
          <w:tcPr>
            <w:tcW w:w="1708" w:type="dxa"/>
            <w:tcBorders>
              <w:top w:val="outset" w:sz="6" w:space="0" w:color="000000"/>
              <w:left w:val="outset" w:sz="6" w:space="0" w:color="000000"/>
              <w:bottom w:val="outset" w:sz="6" w:space="0" w:color="000000"/>
            </w:tcBorders>
            <w:vAlign w:val="center"/>
          </w:tcPr>
          <w:p w14:paraId="3C864A88"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sz w:val="20"/>
                <w:szCs w:val="20"/>
              </w:rPr>
              <w:t>04</w:t>
            </w:r>
          </w:p>
        </w:tc>
      </w:tr>
      <w:tr w:rsidR="009E522E" w:rsidRPr="007863F9" w14:paraId="7851ABC9" w14:textId="77777777" w:rsidTr="00111E20">
        <w:trPr>
          <w:tblCellSpacing w:w="0" w:type="dxa"/>
        </w:trPr>
        <w:tc>
          <w:tcPr>
            <w:tcW w:w="2239" w:type="dxa"/>
            <w:tcBorders>
              <w:top w:val="outset" w:sz="6" w:space="0" w:color="000000"/>
              <w:bottom w:val="outset" w:sz="6" w:space="0" w:color="000000"/>
              <w:right w:val="outset" w:sz="6" w:space="0" w:color="000000"/>
            </w:tcBorders>
            <w:vAlign w:val="center"/>
          </w:tcPr>
          <w:p w14:paraId="425C29D2"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sz w:val="20"/>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64BD3BEC"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sz w:val="20"/>
                <w:szCs w:val="20"/>
              </w:rPr>
              <w:t>Manter funcionário sem qualificação para executar os serviços contratados, por empregado e por dia;</w:t>
            </w:r>
          </w:p>
        </w:tc>
        <w:tc>
          <w:tcPr>
            <w:tcW w:w="1708" w:type="dxa"/>
            <w:tcBorders>
              <w:top w:val="outset" w:sz="6" w:space="0" w:color="000000"/>
              <w:left w:val="outset" w:sz="6" w:space="0" w:color="000000"/>
              <w:bottom w:val="outset" w:sz="6" w:space="0" w:color="000000"/>
            </w:tcBorders>
            <w:vAlign w:val="center"/>
          </w:tcPr>
          <w:p w14:paraId="4AB0B662"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sz w:val="20"/>
                <w:szCs w:val="20"/>
              </w:rPr>
              <w:t>03</w:t>
            </w:r>
          </w:p>
        </w:tc>
      </w:tr>
      <w:tr w:rsidR="009E522E" w:rsidRPr="007863F9" w14:paraId="74702439" w14:textId="77777777" w:rsidTr="00111E20">
        <w:trPr>
          <w:tblCellSpacing w:w="0" w:type="dxa"/>
        </w:trPr>
        <w:tc>
          <w:tcPr>
            <w:tcW w:w="2239" w:type="dxa"/>
            <w:tcBorders>
              <w:top w:val="outset" w:sz="6" w:space="0" w:color="000000"/>
              <w:bottom w:val="outset" w:sz="6" w:space="0" w:color="000000"/>
              <w:right w:val="outset" w:sz="6" w:space="0" w:color="000000"/>
            </w:tcBorders>
            <w:vAlign w:val="center"/>
          </w:tcPr>
          <w:p w14:paraId="70382438"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sz w:val="20"/>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34D26F42"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sz w:val="20"/>
                <w:szCs w:val="20"/>
              </w:rPr>
              <w:t>Recusar-se a executar serviço determinado pela fiscalização, por serviço e por dia;</w:t>
            </w:r>
          </w:p>
        </w:tc>
        <w:tc>
          <w:tcPr>
            <w:tcW w:w="1708" w:type="dxa"/>
            <w:tcBorders>
              <w:top w:val="outset" w:sz="6" w:space="0" w:color="000000"/>
              <w:left w:val="outset" w:sz="6" w:space="0" w:color="000000"/>
              <w:bottom w:val="outset" w:sz="6" w:space="0" w:color="000000"/>
            </w:tcBorders>
            <w:vAlign w:val="center"/>
          </w:tcPr>
          <w:p w14:paraId="0802F4A5"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sz w:val="20"/>
                <w:szCs w:val="20"/>
              </w:rPr>
              <w:t>02</w:t>
            </w:r>
          </w:p>
        </w:tc>
      </w:tr>
      <w:tr w:rsidR="009E522E" w:rsidRPr="007863F9" w14:paraId="338D0B85" w14:textId="77777777" w:rsidTr="00111E20">
        <w:trPr>
          <w:trHeight w:val="225"/>
          <w:tblCellSpacing w:w="0" w:type="dxa"/>
        </w:trPr>
        <w:tc>
          <w:tcPr>
            <w:tcW w:w="8930" w:type="dxa"/>
            <w:gridSpan w:val="3"/>
            <w:tcBorders>
              <w:top w:val="outset" w:sz="6" w:space="0" w:color="000000"/>
              <w:bottom w:val="outset" w:sz="6" w:space="0" w:color="000000"/>
            </w:tcBorders>
            <w:vAlign w:val="center"/>
          </w:tcPr>
          <w:p w14:paraId="0D2A8716"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b/>
                <w:bCs/>
                <w:sz w:val="20"/>
                <w:szCs w:val="20"/>
              </w:rPr>
              <w:t>Para os itens a seguir, deixar de:</w:t>
            </w:r>
          </w:p>
        </w:tc>
      </w:tr>
      <w:tr w:rsidR="009E522E" w:rsidRPr="007863F9" w14:paraId="1D7BE9D6" w14:textId="77777777" w:rsidTr="00111E20">
        <w:trPr>
          <w:tblCellSpacing w:w="0" w:type="dxa"/>
        </w:trPr>
        <w:tc>
          <w:tcPr>
            <w:tcW w:w="2239" w:type="dxa"/>
            <w:tcBorders>
              <w:top w:val="outset" w:sz="6" w:space="0" w:color="000000"/>
              <w:bottom w:val="outset" w:sz="6" w:space="0" w:color="000000"/>
              <w:right w:val="outset" w:sz="6" w:space="0" w:color="000000"/>
            </w:tcBorders>
            <w:vAlign w:val="center"/>
          </w:tcPr>
          <w:p w14:paraId="44FFAD74" w14:textId="77777777" w:rsidR="009E522E" w:rsidRPr="007863F9" w:rsidRDefault="009E522E" w:rsidP="00D34D4C">
            <w:pPr>
              <w:spacing w:before="120" w:after="120" w:line="276" w:lineRule="auto"/>
              <w:ind w:right="-30"/>
              <w:jc w:val="center"/>
              <w:rPr>
                <w:rFonts w:ascii="Arial" w:hAnsi="Arial" w:cs="Arial"/>
                <w:sz w:val="20"/>
                <w:szCs w:val="20"/>
              </w:rPr>
            </w:pPr>
            <w:r>
              <w:rPr>
                <w:rFonts w:ascii="Arial" w:hAnsi="Arial" w:cs="Arial"/>
                <w:sz w:val="20"/>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1FAE2790"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sz w:val="20"/>
                <w:szCs w:val="20"/>
              </w:rPr>
              <w:t>Cumprir determinação formal ou instrução complementar do órgão fiscalizador, por ocorrência;</w:t>
            </w:r>
          </w:p>
        </w:tc>
        <w:tc>
          <w:tcPr>
            <w:tcW w:w="1708" w:type="dxa"/>
            <w:tcBorders>
              <w:top w:val="outset" w:sz="6" w:space="0" w:color="000000"/>
              <w:left w:val="outset" w:sz="6" w:space="0" w:color="000000"/>
              <w:bottom w:val="outset" w:sz="6" w:space="0" w:color="000000"/>
            </w:tcBorders>
            <w:vAlign w:val="center"/>
          </w:tcPr>
          <w:p w14:paraId="773092C8"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sz w:val="20"/>
                <w:szCs w:val="20"/>
              </w:rPr>
              <w:t>02</w:t>
            </w:r>
          </w:p>
        </w:tc>
      </w:tr>
      <w:tr w:rsidR="009E522E" w:rsidRPr="007863F9" w14:paraId="5EAC7B44" w14:textId="77777777" w:rsidTr="00111E20">
        <w:trPr>
          <w:tblCellSpacing w:w="0" w:type="dxa"/>
        </w:trPr>
        <w:tc>
          <w:tcPr>
            <w:tcW w:w="2239" w:type="dxa"/>
            <w:tcBorders>
              <w:top w:val="outset" w:sz="6" w:space="0" w:color="000000"/>
              <w:bottom w:val="outset" w:sz="6" w:space="0" w:color="000000"/>
              <w:right w:val="outset" w:sz="6" w:space="0" w:color="000000"/>
            </w:tcBorders>
            <w:vAlign w:val="center"/>
          </w:tcPr>
          <w:p w14:paraId="35C66EDD" w14:textId="77777777" w:rsidR="009E522E" w:rsidRPr="007863F9" w:rsidRDefault="009E522E" w:rsidP="00D34D4C">
            <w:pPr>
              <w:spacing w:before="120" w:after="120" w:line="276" w:lineRule="auto"/>
              <w:ind w:right="-30"/>
              <w:jc w:val="center"/>
              <w:rPr>
                <w:rFonts w:ascii="Arial" w:hAnsi="Arial" w:cs="Arial"/>
                <w:sz w:val="20"/>
                <w:szCs w:val="20"/>
              </w:rPr>
            </w:pPr>
            <w:r>
              <w:rPr>
                <w:rFonts w:ascii="Arial" w:hAnsi="Arial" w:cs="Arial"/>
                <w:sz w:val="20"/>
                <w:szCs w:val="20"/>
              </w:rPr>
              <w:t>6</w:t>
            </w:r>
          </w:p>
        </w:tc>
        <w:tc>
          <w:tcPr>
            <w:tcW w:w="4983" w:type="dxa"/>
            <w:tcBorders>
              <w:top w:val="outset" w:sz="6" w:space="0" w:color="000000"/>
              <w:left w:val="outset" w:sz="6" w:space="0" w:color="000000"/>
              <w:bottom w:val="outset" w:sz="6" w:space="0" w:color="000000"/>
              <w:right w:val="outset" w:sz="6" w:space="0" w:color="000000"/>
            </w:tcBorders>
          </w:tcPr>
          <w:p w14:paraId="1897F000"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sz w:val="20"/>
                <w:szCs w:val="20"/>
              </w:rPr>
              <w:t>Substituir empregado que se conduza de modo inconveniente ou não atenda às necessidades do serviço, por funcionário e por dia;</w:t>
            </w:r>
          </w:p>
        </w:tc>
        <w:tc>
          <w:tcPr>
            <w:tcW w:w="1708" w:type="dxa"/>
            <w:tcBorders>
              <w:top w:val="outset" w:sz="6" w:space="0" w:color="000000"/>
              <w:left w:val="outset" w:sz="6" w:space="0" w:color="000000"/>
              <w:bottom w:val="outset" w:sz="6" w:space="0" w:color="000000"/>
            </w:tcBorders>
            <w:vAlign w:val="center"/>
          </w:tcPr>
          <w:p w14:paraId="17DEF011"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sz w:val="20"/>
                <w:szCs w:val="20"/>
              </w:rPr>
              <w:t>01</w:t>
            </w:r>
          </w:p>
        </w:tc>
      </w:tr>
      <w:tr w:rsidR="009E522E" w:rsidRPr="007863F9" w14:paraId="3FCA0D3B" w14:textId="77777777" w:rsidTr="00111E20">
        <w:trPr>
          <w:tblCellSpacing w:w="0" w:type="dxa"/>
        </w:trPr>
        <w:tc>
          <w:tcPr>
            <w:tcW w:w="2239" w:type="dxa"/>
            <w:tcBorders>
              <w:top w:val="outset" w:sz="6" w:space="0" w:color="000000"/>
              <w:bottom w:val="outset" w:sz="6" w:space="0" w:color="000000"/>
              <w:right w:val="outset" w:sz="6" w:space="0" w:color="000000"/>
            </w:tcBorders>
            <w:vAlign w:val="center"/>
          </w:tcPr>
          <w:p w14:paraId="1A01B74C" w14:textId="77777777" w:rsidR="009E522E" w:rsidRPr="007863F9" w:rsidRDefault="009E522E" w:rsidP="00D34D4C">
            <w:pPr>
              <w:spacing w:before="120" w:after="120" w:line="276" w:lineRule="auto"/>
              <w:ind w:right="-30"/>
              <w:jc w:val="center"/>
              <w:rPr>
                <w:rFonts w:ascii="Arial" w:hAnsi="Arial" w:cs="Arial"/>
                <w:sz w:val="20"/>
                <w:szCs w:val="20"/>
              </w:rPr>
            </w:pPr>
            <w:r>
              <w:rPr>
                <w:rFonts w:ascii="Arial" w:hAnsi="Arial" w:cs="Arial"/>
                <w:sz w:val="20"/>
                <w:szCs w:val="20"/>
              </w:rPr>
              <w:t>7</w:t>
            </w:r>
          </w:p>
        </w:tc>
        <w:tc>
          <w:tcPr>
            <w:tcW w:w="4983" w:type="dxa"/>
            <w:tcBorders>
              <w:top w:val="outset" w:sz="6" w:space="0" w:color="000000"/>
              <w:left w:val="outset" w:sz="6" w:space="0" w:color="000000"/>
              <w:bottom w:val="outset" w:sz="6" w:space="0" w:color="000000"/>
              <w:right w:val="outset" w:sz="6" w:space="0" w:color="000000"/>
            </w:tcBorders>
          </w:tcPr>
          <w:p w14:paraId="4EE19F0C"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sz w:val="20"/>
                <w:szCs w:val="20"/>
              </w:rPr>
              <w:t>Cumprir quaisquer dos itens do Edital e seus Anexos não previstos nesta tabela de multas, após reincidência formalmente notificada pelo órgão fiscalizador, por item e por ocorrência;</w:t>
            </w:r>
          </w:p>
        </w:tc>
        <w:tc>
          <w:tcPr>
            <w:tcW w:w="1708" w:type="dxa"/>
            <w:tcBorders>
              <w:top w:val="outset" w:sz="6" w:space="0" w:color="000000"/>
              <w:left w:val="outset" w:sz="6" w:space="0" w:color="000000"/>
              <w:bottom w:val="outset" w:sz="6" w:space="0" w:color="000000"/>
            </w:tcBorders>
            <w:vAlign w:val="center"/>
          </w:tcPr>
          <w:p w14:paraId="409F714A"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sz w:val="20"/>
                <w:szCs w:val="20"/>
              </w:rPr>
              <w:t>03</w:t>
            </w:r>
          </w:p>
        </w:tc>
      </w:tr>
      <w:tr w:rsidR="009E522E" w:rsidRPr="007863F9" w14:paraId="4100071E" w14:textId="77777777" w:rsidTr="00111E20">
        <w:trPr>
          <w:tblCellSpacing w:w="0" w:type="dxa"/>
        </w:trPr>
        <w:tc>
          <w:tcPr>
            <w:tcW w:w="2239" w:type="dxa"/>
            <w:tcBorders>
              <w:top w:val="outset" w:sz="6" w:space="0" w:color="000000"/>
              <w:bottom w:val="outset" w:sz="6" w:space="0" w:color="000000"/>
              <w:right w:val="outset" w:sz="6" w:space="0" w:color="000000"/>
            </w:tcBorders>
            <w:vAlign w:val="center"/>
          </w:tcPr>
          <w:p w14:paraId="456A791C" w14:textId="77777777" w:rsidR="009E522E" w:rsidRPr="007863F9" w:rsidRDefault="009E522E" w:rsidP="00D34D4C">
            <w:pPr>
              <w:spacing w:before="120" w:after="120" w:line="276" w:lineRule="auto"/>
              <w:ind w:right="-30"/>
              <w:jc w:val="center"/>
              <w:rPr>
                <w:rFonts w:ascii="Arial" w:hAnsi="Arial" w:cs="Arial"/>
                <w:sz w:val="20"/>
                <w:szCs w:val="20"/>
              </w:rPr>
            </w:pPr>
            <w:r>
              <w:rPr>
                <w:rFonts w:ascii="Arial" w:hAnsi="Arial" w:cs="Arial"/>
                <w:sz w:val="20"/>
                <w:szCs w:val="20"/>
              </w:rPr>
              <w:t>8</w:t>
            </w:r>
          </w:p>
        </w:tc>
        <w:tc>
          <w:tcPr>
            <w:tcW w:w="4983" w:type="dxa"/>
            <w:tcBorders>
              <w:top w:val="outset" w:sz="6" w:space="0" w:color="000000"/>
              <w:left w:val="outset" w:sz="6" w:space="0" w:color="000000"/>
              <w:bottom w:val="outset" w:sz="6" w:space="0" w:color="000000"/>
              <w:right w:val="outset" w:sz="6" w:space="0" w:color="000000"/>
            </w:tcBorders>
          </w:tcPr>
          <w:p w14:paraId="20B4F77F"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sz w:val="20"/>
                <w:szCs w:val="20"/>
              </w:rPr>
              <w:t>Indicar e manter durante a execução do contrato os prepostos previstos no edital/contrato;</w:t>
            </w:r>
          </w:p>
        </w:tc>
        <w:tc>
          <w:tcPr>
            <w:tcW w:w="1708" w:type="dxa"/>
            <w:tcBorders>
              <w:top w:val="outset" w:sz="6" w:space="0" w:color="000000"/>
              <w:left w:val="outset" w:sz="6" w:space="0" w:color="000000"/>
              <w:bottom w:val="outset" w:sz="6" w:space="0" w:color="000000"/>
            </w:tcBorders>
            <w:vAlign w:val="center"/>
          </w:tcPr>
          <w:p w14:paraId="5987922F" w14:textId="77777777" w:rsidR="009E522E" w:rsidRPr="007863F9" w:rsidRDefault="009E522E" w:rsidP="00D34D4C">
            <w:pPr>
              <w:spacing w:before="120" w:after="120" w:line="276" w:lineRule="auto"/>
              <w:ind w:right="-30"/>
              <w:jc w:val="center"/>
              <w:rPr>
                <w:rFonts w:ascii="Arial" w:hAnsi="Arial" w:cs="Arial"/>
                <w:sz w:val="20"/>
                <w:szCs w:val="20"/>
              </w:rPr>
            </w:pPr>
            <w:r w:rsidRPr="007863F9">
              <w:rPr>
                <w:rFonts w:ascii="Arial" w:hAnsi="Arial" w:cs="Arial"/>
                <w:sz w:val="20"/>
                <w:szCs w:val="20"/>
              </w:rPr>
              <w:t>01</w:t>
            </w:r>
          </w:p>
        </w:tc>
      </w:tr>
    </w:tbl>
    <w:p w14:paraId="541321E4" w14:textId="77777777" w:rsidR="0088419A" w:rsidRDefault="0088419A" w:rsidP="0088419A">
      <w:pPr>
        <w:pStyle w:val="PargrafodaLista"/>
        <w:ind w:left="792"/>
      </w:pPr>
    </w:p>
    <w:p w14:paraId="3CCD4122" w14:textId="0496B73A" w:rsidR="002D5CFE" w:rsidRDefault="002D5CFE" w:rsidP="00FE6405">
      <w:pPr>
        <w:pStyle w:val="Ttulo2"/>
      </w:pPr>
      <w:r>
        <w:t>Também ficam sujeitas às penalidades do art. 87, III e IV da Lei nº 8.666, de 1993, as empresas ou profissionais que:</w:t>
      </w:r>
    </w:p>
    <w:p w14:paraId="29488E4B" w14:textId="7CE4C8C9" w:rsidR="002D5CFE" w:rsidRDefault="002D5CFE" w:rsidP="001227A9">
      <w:pPr>
        <w:pStyle w:val="Ttulo3"/>
      </w:pPr>
      <w:r>
        <w:t>tenham sofrido condenação definitiva por praticar, por meio dolosos, fraude fiscal no recolhimento de quaisquer tributos;</w:t>
      </w:r>
    </w:p>
    <w:p w14:paraId="5F879E06" w14:textId="68A0A8DE" w:rsidR="002D5CFE" w:rsidRDefault="002D5CFE" w:rsidP="001227A9">
      <w:pPr>
        <w:pStyle w:val="Ttulo3"/>
      </w:pPr>
      <w:r>
        <w:t>tenham praticado atos ilícitos visando a frustrar os objetivos da licitação;</w:t>
      </w:r>
    </w:p>
    <w:p w14:paraId="70C630A8" w14:textId="37397F9B" w:rsidR="002D5CFE" w:rsidRDefault="002D5CFE" w:rsidP="001227A9">
      <w:pPr>
        <w:pStyle w:val="Ttulo3"/>
      </w:pPr>
      <w:r>
        <w:t xml:space="preserve">demonstrem não possuir idoneidade para contratar com a Administração em virtude de atos ilícitos praticados. </w:t>
      </w:r>
    </w:p>
    <w:p w14:paraId="7E458D1F" w14:textId="0B24D3B4" w:rsidR="002D5CFE" w:rsidRDefault="002D5CFE" w:rsidP="00FE6405">
      <w:pPr>
        <w:pStyle w:val="Ttulo2"/>
      </w:pPr>
      <w:r>
        <w:t>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14:paraId="4D43D446" w14:textId="245C66F8" w:rsidR="002D5CFE" w:rsidRDefault="002D5CFE" w:rsidP="00FE6405">
      <w:pPr>
        <w:pStyle w:val="Ttulo2"/>
      </w:pPr>
      <w:r>
        <w:lastRenderedPageBreak/>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3E335E91" w14:textId="0E5002E1" w:rsidR="002D5CFE" w:rsidRDefault="002D5CFE" w:rsidP="00FE6405">
      <w:pPr>
        <w:pStyle w:val="Ttulo2"/>
      </w:pPr>
      <w: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53BFB20C" w14:textId="3756065A" w:rsidR="002D5CFE" w:rsidRDefault="002D5CFE" w:rsidP="00FE6405">
      <w:pPr>
        <w:pStyle w:val="Ttulo2"/>
      </w:pPr>
      <w: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7C1E5A3C" w14:textId="2B120F68" w:rsidR="002D5CFE" w:rsidRDefault="002D5CFE" w:rsidP="00FE6405">
      <w:pPr>
        <w:pStyle w:val="Ttulo2"/>
      </w:pPr>
      <w:r>
        <w:t>A autoridade competente, na aplicação das sanções, levará em consideração a gravidade da conduta do infrator, o caráter educativo da pena, bem como o dano causado à Administração, observado o princípio da proporcionalidade.</w:t>
      </w:r>
    </w:p>
    <w:p w14:paraId="3378B4DF" w14:textId="1A2634FF" w:rsidR="002D5CFE" w:rsidRDefault="002D5CFE" w:rsidP="001227A9">
      <w:pPr>
        <w:pStyle w:val="Ttulo3"/>
      </w:pPr>
      <w:r>
        <w:t>As multas devidas e/ou prejuízos causados à Contratante serão deduzidos dos valores a serem pagos, ou recolhidos em favor da União, ou deduzidos da garantia, ou ainda, quando for o caso, serão inscritos na Dívida Ativa da União e cobrados judicialmente.</w:t>
      </w:r>
    </w:p>
    <w:p w14:paraId="38BF9944" w14:textId="59BBA938" w:rsidR="002D5CFE" w:rsidRDefault="002D5CFE" w:rsidP="00FE6405">
      <w:pPr>
        <w:pStyle w:val="Ttulo2"/>
      </w:pPr>
      <w:r>
        <w:t>Caso o valor da multa não seja suficiente para cobrir os prejuízos causados pela conduta do licitante, a União ou Entidade poderá cobrar o valor remanescente judicialmente, conforme artigo 419 do Código Civil.</w:t>
      </w:r>
    </w:p>
    <w:p w14:paraId="29679FC5" w14:textId="6D5B851E" w:rsidR="002D5CFE" w:rsidRDefault="002D5CFE" w:rsidP="00FE6405">
      <w:pPr>
        <w:pStyle w:val="Ttulo2"/>
      </w:pPr>
      <w:r>
        <w:t>Caso a Contratante determine, a multa deverá ser recolhida no prazo máximo de 15 (quinze) dias, a contar da data do recebimento da comunicação enviada pela autoridade competente.</w:t>
      </w:r>
    </w:p>
    <w:p w14:paraId="076908C9" w14:textId="0D57DCE2" w:rsidR="002D5CFE" w:rsidRDefault="002D5CFE" w:rsidP="00FE6405">
      <w:pPr>
        <w:pStyle w:val="Ttulo2"/>
      </w:pPr>
      <w:r>
        <w:t xml:space="preserve">As penalidades serão obrigatoriamente registradas no SICAF. </w:t>
      </w:r>
    </w:p>
    <w:p w14:paraId="69C7A24A" w14:textId="18A10714" w:rsidR="002D5CFE" w:rsidRDefault="002D5CFE" w:rsidP="009E522E">
      <w:pPr>
        <w:pStyle w:val="Ttulo1"/>
      </w:pPr>
      <w:r>
        <w:t>CRITÉRIOS DE SELEÇÃO DO FORNECEDOR</w:t>
      </w:r>
    </w:p>
    <w:p w14:paraId="76A428AF" w14:textId="0F61F3FC" w:rsidR="002D5CFE" w:rsidRDefault="002D5CFE" w:rsidP="00FE6405">
      <w:pPr>
        <w:pStyle w:val="Ttulo2"/>
      </w:pPr>
      <w:r>
        <w:t>As exigências de habilitação jurídica e de regularidade fiscal e trabalhista são as usuais para a generalidade dos objetos, conforme disciplinado no Edital de Licitação.</w:t>
      </w:r>
    </w:p>
    <w:p w14:paraId="7A8B29A0" w14:textId="5E656E84" w:rsidR="002D5CFE" w:rsidRDefault="002D5CFE" w:rsidP="00FE6405">
      <w:pPr>
        <w:pStyle w:val="Ttulo2"/>
      </w:pPr>
      <w:r>
        <w:t>Os critérios de qualificação econômica a serem atendidos pelo licitante estão previstos no Edital de Licitação.</w:t>
      </w:r>
    </w:p>
    <w:p w14:paraId="4A10CA59" w14:textId="00C6969C" w:rsidR="002D5CFE" w:rsidRDefault="002D5CFE" w:rsidP="00FE6405">
      <w:pPr>
        <w:pStyle w:val="Ttulo2"/>
      </w:pPr>
      <w:r>
        <w:t>Qualificação Técnica:</w:t>
      </w:r>
    </w:p>
    <w:p w14:paraId="012F8896" w14:textId="419DD5BD" w:rsidR="002D5CFE" w:rsidRDefault="002D5CFE" w:rsidP="001227A9">
      <w:pPr>
        <w:pStyle w:val="Ttulo3"/>
      </w:pPr>
      <w:r>
        <w:t>Registro ou inscrição da empresa licitante no CREA (Conselho Regional de Engenharia e Agronomia) e/ou CAU (Conselho de Arquitetura e Urbanismo), conforme as áreas de atuação previstas no Projeto Básico, em plena validade;</w:t>
      </w:r>
    </w:p>
    <w:p w14:paraId="17978436" w14:textId="2518DAA4" w:rsidR="002D5CFE" w:rsidRDefault="002D5CFE" w:rsidP="001227A9">
      <w:pPr>
        <w:pStyle w:val="Ttulo3"/>
      </w:pPr>
      <w:r>
        <w:t xml:space="preserve">Quanto à capacitação técnico-operacional: apresentação de um ou mais atestados de capacidade técnica, fornecido por pessoa jurídica de direito público ou privado devidamente identificada, em nome do licitante, relativo à execução de obra/serviço de engenharia, compatível em características, quantidades e prazos com o objeto presente, envolvendo as parcelas de maior relevância e valor significativo do objeto: </w:t>
      </w:r>
    </w:p>
    <w:p w14:paraId="2AB7DB6B" w14:textId="4F6A3A18" w:rsidR="002D5CFE" w:rsidRDefault="002D5CFE" w:rsidP="00585D02">
      <w:pPr>
        <w:pStyle w:val="Ttulo4"/>
      </w:pPr>
      <w:r>
        <w:t>Serviços de: montagem/instalação de subestação abrigada, aumento de carga, manutenção, ou</w:t>
      </w:r>
      <w:proofErr w:type="gramStart"/>
      <w:r>
        <w:t xml:space="preserve">  </w:t>
      </w:r>
      <w:proofErr w:type="gramEnd"/>
      <w:r>
        <w:t>modernização de subestações de média tensão 500 KVA ou superior.</w:t>
      </w:r>
    </w:p>
    <w:p w14:paraId="6A696801" w14:textId="0B37BBC2" w:rsidR="002D5CFE" w:rsidRDefault="002D5CFE" w:rsidP="001227A9">
      <w:pPr>
        <w:pStyle w:val="Ttulo3"/>
      </w:pPr>
      <w:r>
        <w:t>Os atestados exigidos no subitem anterior, para serem aceitos, deverão ter as seguintes informações:</w:t>
      </w:r>
    </w:p>
    <w:p w14:paraId="6E07236A" w14:textId="1823ECA0" w:rsidR="002D5CFE" w:rsidRDefault="002D5CFE" w:rsidP="00585D02">
      <w:pPr>
        <w:pStyle w:val="Ttulo4"/>
      </w:pPr>
      <w:r>
        <w:t>Descrição do período de execução do objeto, sendo aceitos somente atestados que se refiram à obra ou serviço de engenharia que já tenha sido concluído.</w:t>
      </w:r>
    </w:p>
    <w:p w14:paraId="018D04EC" w14:textId="1A31B96B" w:rsidR="002D5CFE" w:rsidRDefault="002D5CFE" w:rsidP="001227A9">
      <w:pPr>
        <w:pStyle w:val="Ttulo3"/>
      </w:pPr>
      <w:r>
        <w:t xml:space="preserve">Será admitida, para fins de comprovação de quantitativo mínimo do serviço, a apresentação de diferentes atestados de serviços executados de forma concomitante; </w:t>
      </w:r>
    </w:p>
    <w:p w14:paraId="721B3236" w14:textId="046A123A" w:rsidR="002D5CFE" w:rsidRDefault="002D5CFE" w:rsidP="001227A9">
      <w:pPr>
        <w:pStyle w:val="Ttulo3"/>
      </w:pPr>
      <w:r>
        <w:lastRenderedPageBreak/>
        <w:t>Comprovação da capacitação técnico-profissional, mediante apresentação de Certidão de Acervo Técnico – CAT, expedida pelo CREA ou CAU da região pertinente, nos termos da legislação aplicável, em nome do(s) responsável(</w:t>
      </w:r>
      <w:proofErr w:type="spellStart"/>
      <w:r>
        <w:t>is</w:t>
      </w:r>
      <w:proofErr w:type="spellEnd"/>
      <w:r>
        <w:t>) técnico(s) e/ou membros da equipe técnica que participarão da obra/serviço de engenharia, que demonstre a Anotação de Responsabilidade Técnica - ART ou o Registro de Responsabilidade Técnica - RRT, relativo à execução dos serviços que compõem as parcelas de maior relevância técnica e valor significativo da contratação, a saber:</w:t>
      </w:r>
    </w:p>
    <w:p w14:paraId="6E9A9054" w14:textId="7279BED2" w:rsidR="002D5CFE" w:rsidRDefault="002D5CFE" w:rsidP="00585D02">
      <w:pPr>
        <w:pStyle w:val="Ttulo4"/>
      </w:pPr>
      <w:r>
        <w:t>Para o Engenheiro Eletricista: serviços de aumento de carga, manutenção e modernização de subestações de média tensão. Transformadores de 500KVA, painéis de Média Tensão</w:t>
      </w:r>
    </w:p>
    <w:p w14:paraId="3D6842E8" w14:textId="25BA5D9E" w:rsidR="002D5CFE" w:rsidRDefault="002D5CFE" w:rsidP="001227A9">
      <w:pPr>
        <w:pStyle w:val="Ttulo3"/>
      </w:pPr>
      <w:r>
        <w:t>Os responsáveis técnicos e/ou membros da equipe técnica acima elencados deverão pertencer ao quadro permanente da empresa licitante, na data prevista para entrega da proposta, entendendo-se como tal, para fins deste certame, o sócio que comprove seu vínculo por intermédio de contrato social/estatuto social; o administrador ou o diretor; o empregado devidamente registrado em Carteira de Trabalho e Previdência Social; e o prestador de serviços com contrato escrito firmado com o licitante, ou com declaração de compromisso de vinculação contratual futura, caso o licitante se sagre vencedor do certame.</w:t>
      </w:r>
    </w:p>
    <w:p w14:paraId="63DB8B88" w14:textId="13BC9AE6" w:rsidR="002D5CFE" w:rsidRDefault="002D5CFE" w:rsidP="00585D02">
      <w:pPr>
        <w:pStyle w:val="Ttulo4"/>
      </w:pPr>
      <w:r>
        <w:t>No decorrer da execução do objeto, os profissionais de que trata este subitem poderão ser substituídos, nos termos do artigo 30, §10, da Lei n° 8.666, de 1993, por profissionais de experiência equivalente ou superior, desde que a substituição seja aprovada pela Administração.</w:t>
      </w:r>
    </w:p>
    <w:p w14:paraId="237B6175" w14:textId="1F6F578D" w:rsidR="002D5CFE" w:rsidRDefault="002D5CFE" w:rsidP="001227A9">
      <w:pPr>
        <w:pStyle w:val="Ttulo3"/>
      </w:pPr>
      <w:r>
        <w:t>O licitante, quando solicitado, deverá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14:paraId="44605BDD" w14:textId="2A1E630F" w:rsidR="002D5CFE" w:rsidRDefault="002D5CFE" w:rsidP="001227A9">
      <w:pPr>
        <w:pStyle w:val="Ttulo3"/>
      </w:pPr>
      <w:r>
        <w:t>Declaração formal emitida pelo licitante de que os equipamentos necessários para a execução da obra/serviço de que trata o objeto desta licitação estarão disponíveis e em perfeitas condições de uso quando da contratação. Esses equipamentos estarão sujeitos à vistoria “in loco” pela CEFET/RJ por ocasião da contratação e sempre que necessário.</w:t>
      </w:r>
    </w:p>
    <w:p w14:paraId="049951BE" w14:textId="7CA70DC6" w:rsidR="002D5CFE" w:rsidRDefault="002D5CFE" w:rsidP="001227A9">
      <w:pPr>
        <w:pStyle w:val="Ttulo3"/>
      </w:pPr>
      <w:r>
        <w:t>Atestado de Vistoria assinado pelo servidor responsável, nas condições estabelecidas no Projeto Básico, caso o licitante opte por realizá-la, ou Declaração de Dispensa de Vistoria, conforme modelo anexo do Edital, caso o licitante opte por NÃO realizá-la.</w:t>
      </w:r>
    </w:p>
    <w:p w14:paraId="50D0806C" w14:textId="751DCDB6" w:rsidR="002D5CFE" w:rsidRDefault="002D5CFE" w:rsidP="001227A9">
      <w:pPr>
        <w:pStyle w:val="Ttulo3"/>
      </w:pPr>
      <w:r>
        <w:t>Comprovante de Inscrição no Cadastro Técnico Federal de Atividades Potencialmente Poluidoras ou Utilizadoras de Recursos Ambientais, acompanhado do respectivo Certificado de Regularidade válido, nos termos do artigo 17, inciso II, da Lei n° 6.938, de 1981, e da Instrução Normativa IBAMA n° 06, de 15/03/2013, e legislação correlata, para o exercício de atividade de obras civis, classificada como potencialmente poluidora ou utilizadora de recursos ambientais, conforme Anexo I da Instrução Normativa IBAMA n° 06, de 15/03/2013, ou de norma específica (art. 2º, IN 6/2013).</w:t>
      </w:r>
    </w:p>
    <w:p w14:paraId="2811F976" w14:textId="75B85A82" w:rsidR="002D5CFE" w:rsidRDefault="002D5CFE" w:rsidP="00FE6405">
      <w:pPr>
        <w:pStyle w:val="Ttulo2"/>
      </w:pPr>
      <w:r>
        <w:t>A proposta deverá contemplar os quantitativos e orientações previstas neste Projeto Básico e Anexos.</w:t>
      </w:r>
    </w:p>
    <w:p w14:paraId="47869533" w14:textId="69D4DD2E" w:rsidR="002D5CFE" w:rsidRDefault="002D5CFE" w:rsidP="00FE6405">
      <w:pPr>
        <w:pStyle w:val="Ttulo2"/>
      </w:pPr>
      <w:r>
        <w:t>Os critérios de aceitabilidade de preços serão:</w:t>
      </w:r>
    </w:p>
    <w:p w14:paraId="111698ED" w14:textId="6EAE918B" w:rsidR="002D5CFE" w:rsidRDefault="002D5CFE" w:rsidP="001227A9">
      <w:pPr>
        <w:pStyle w:val="Ttulo3"/>
      </w:pPr>
      <w:r>
        <w:t>Valor Global: R$. 1.218.609,99 (um milhão duzentos e dezoito mil seiscentos e nove reais e noventa e nove centavos)</w:t>
      </w:r>
    </w:p>
    <w:p w14:paraId="7D3053A4" w14:textId="17394803" w:rsidR="002D5CFE" w:rsidRDefault="002D5CFE" w:rsidP="001227A9">
      <w:pPr>
        <w:pStyle w:val="Ttulo3"/>
      </w:pPr>
      <w:r>
        <w:t>Valores unitários: conforme planilha de composição de preços anexa ao edital.</w:t>
      </w:r>
    </w:p>
    <w:p w14:paraId="7EF6D6FF" w14:textId="0B1F1326" w:rsidR="002D5CFE" w:rsidRDefault="002D5CFE" w:rsidP="001227A9">
      <w:pPr>
        <w:pStyle w:val="Ttulo3"/>
      </w:pPr>
      <w:r>
        <w:lastRenderedPageBreak/>
        <w:t>Por tratar-se de regime de execução de empreitada por preço global, será desclassificada a proposta ou lance vencedor nos quais se verifique que qualquer um dos seus custos unitários supera o correspondente custo unitário de referência fixado pela Administração, salvo se o preço de cada uma das etapas previstas no cronograma físico-financeiro não superar os valores de referência discriminados nos projetos respectivos.</w:t>
      </w:r>
    </w:p>
    <w:p w14:paraId="707C80BE" w14:textId="7B1DC0C4" w:rsidR="002D5CFE" w:rsidRDefault="002D5CFE" w:rsidP="00DA571E">
      <w:pPr>
        <w:pStyle w:val="Ttulo1"/>
      </w:pPr>
      <w:r>
        <w:t>ESTIMATIVA DE PREÇOS E PREÇOS REFERENCIAIS</w:t>
      </w:r>
    </w:p>
    <w:p w14:paraId="13654B04" w14:textId="1148F9E7" w:rsidR="002D5CFE" w:rsidRDefault="002D5CFE" w:rsidP="00FE6405">
      <w:pPr>
        <w:pStyle w:val="Ttulo2"/>
      </w:pPr>
      <w:r w:rsidRPr="002045DF">
        <w:rPr>
          <w:rStyle w:val="Ttulo2Char"/>
        </w:rPr>
        <w:t>O custo estimado da contratação é de R$.1.218.609,99 (oitocentos e oitenta e oito mil,</w:t>
      </w:r>
      <w:r>
        <w:t xml:space="preserve"> quinhentos e quarenta e um reais e oitenta e sete centavos.</w:t>
      </w:r>
    </w:p>
    <w:p w14:paraId="5CC49EBF" w14:textId="187E91AF" w:rsidR="002D5CFE" w:rsidRDefault="002D5CFE" w:rsidP="00DA571E">
      <w:pPr>
        <w:pStyle w:val="Ttulo1"/>
      </w:pPr>
      <w:r>
        <w:t>RECURSOS ORÇAMENTÁRIOS</w:t>
      </w:r>
    </w:p>
    <w:p w14:paraId="3D1E1C0F" w14:textId="35763070" w:rsidR="002D5CFE" w:rsidRDefault="002D5CFE" w:rsidP="00FE6405">
      <w:pPr>
        <w:pStyle w:val="Ttulo2"/>
      </w:pPr>
      <w:r w:rsidRPr="002045DF">
        <w:rPr>
          <w:rStyle w:val="Ttulo2Char"/>
        </w:rPr>
        <w:t>A dotação orçamentária da contratação encontra-se prevista no processo</w:t>
      </w:r>
      <w:r>
        <w:t xml:space="preserve"> administrativo, bem como no Edital de Licitação.</w:t>
      </w:r>
    </w:p>
    <w:p w14:paraId="026782A4" w14:textId="29E76040" w:rsidR="002D5CFE" w:rsidRDefault="002D5CFE" w:rsidP="00DA571E">
      <w:pPr>
        <w:pStyle w:val="Ttulo1"/>
      </w:pPr>
      <w:r>
        <w:t>DISPOSIÇÕES GERAIS</w:t>
      </w:r>
    </w:p>
    <w:p w14:paraId="5C19997C" w14:textId="6964E373" w:rsidR="002D5CFE" w:rsidRPr="002045DF" w:rsidRDefault="002D5CFE" w:rsidP="00FE6405">
      <w:pPr>
        <w:pStyle w:val="Ttulo2"/>
      </w:pPr>
      <w:r w:rsidRPr="002045DF">
        <w:t>Integram este Projeto Básico, para todos os fins e efeitos, os seguintes anexos:</w:t>
      </w:r>
    </w:p>
    <w:p w14:paraId="013D7F0E" w14:textId="3B868CED" w:rsidR="002D5CFE" w:rsidRDefault="002D5CFE" w:rsidP="001227A9">
      <w:pPr>
        <w:pStyle w:val="Ttulo3"/>
      </w:pPr>
      <w:r>
        <w:t>Anexo I-A – Estudo Técnico Preliminar;</w:t>
      </w:r>
    </w:p>
    <w:p w14:paraId="50689428" w14:textId="314B29F2" w:rsidR="002D5CFE" w:rsidRDefault="002D5CFE" w:rsidP="001227A9">
      <w:pPr>
        <w:pStyle w:val="Ttulo3"/>
      </w:pPr>
      <w:r>
        <w:t>Anexo I-B - Projeto Executivo;</w:t>
      </w:r>
    </w:p>
    <w:p w14:paraId="01804D62" w14:textId="0B671C84" w:rsidR="002D5CFE" w:rsidRDefault="002D5CFE" w:rsidP="001227A9">
      <w:pPr>
        <w:pStyle w:val="Ttulo3"/>
      </w:pPr>
      <w:r>
        <w:t>Anexo I-C - Desenhos de Referência;</w:t>
      </w:r>
    </w:p>
    <w:p w14:paraId="60528587" w14:textId="42A717C9" w:rsidR="002D5CFE" w:rsidRDefault="002D5CFE" w:rsidP="001227A9">
      <w:pPr>
        <w:pStyle w:val="Ttulo3"/>
      </w:pPr>
      <w:r>
        <w:t>Anexo I-D - Planilha Estimativa de Custos e Formação de Preços (Orçamentária Sintética);</w:t>
      </w:r>
    </w:p>
    <w:p w14:paraId="2C0198CE" w14:textId="33110441" w:rsidR="002D5CFE" w:rsidRDefault="002D5CFE" w:rsidP="001227A9">
      <w:pPr>
        <w:pStyle w:val="Ttulo3"/>
      </w:pPr>
      <w:r>
        <w:t>Anexo I-E – Planilha Estimativa de Custos e Formação de Preços (Orçamentária Analítica);</w:t>
      </w:r>
    </w:p>
    <w:p w14:paraId="169513C5" w14:textId="6D1F2013" w:rsidR="002D5CFE" w:rsidRDefault="002D5CFE" w:rsidP="001227A9">
      <w:pPr>
        <w:pStyle w:val="Ttulo3"/>
      </w:pPr>
      <w:r>
        <w:t>Anexo I-F – Composição do BDI;</w:t>
      </w:r>
    </w:p>
    <w:p w14:paraId="3480DC95" w14:textId="4FB76DF9" w:rsidR="002D5CFE" w:rsidRDefault="002D5CFE" w:rsidP="001227A9">
      <w:pPr>
        <w:pStyle w:val="Ttulo3"/>
      </w:pPr>
      <w:r>
        <w:t>Anexo I-G- Cronograma Físico-Financeiro;</w:t>
      </w:r>
    </w:p>
    <w:p w14:paraId="43ADCF49" w14:textId="43B7B008" w:rsidR="002D5CFE" w:rsidRDefault="002D5CFE" w:rsidP="001227A9">
      <w:pPr>
        <w:pStyle w:val="Ttulo3"/>
      </w:pPr>
      <w:r>
        <w:t>Anexo I-H - Documentos referentes à responsabilidade técnica (ART/RRT referentes à totalidade das peças técnicas produzidas por profissional habilitado).</w:t>
      </w:r>
    </w:p>
    <w:p w14:paraId="09A1C4BF" w14:textId="49C22010" w:rsidR="002D5CFE" w:rsidRDefault="00B07C82" w:rsidP="00C11F48">
      <w:pPr>
        <w:spacing w:before="1200"/>
        <w:jc w:val="center"/>
      </w:pPr>
      <w:r>
        <w:t>Rio de Janeiro, 20 de Maio</w:t>
      </w:r>
      <w:bookmarkStart w:id="1" w:name="_GoBack"/>
      <w:bookmarkEnd w:id="1"/>
      <w:r w:rsidR="002D5CFE">
        <w:t xml:space="preserve"> de 2022.</w:t>
      </w:r>
    </w:p>
    <w:p w14:paraId="4931D71B" w14:textId="29C1DEEC" w:rsidR="002D5CFE" w:rsidRDefault="002D5CFE" w:rsidP="00C11F48">
      <w:pPr>
        <w:spacing w:before="600"/>
        <w:jc w:val="center"/>
      </w:pPr>
      <w:r>
        <w:t>______________________</w:t>
      </w:r>
      <w:r w:rsidR="00C11F48">
        <w:t>_____</w:t>
      </w:r>
      <w:r>
        <w:t>____________</w:t>
      </w:r>
    </w:p>
    <w:p w14:paraId="6BC42733" w14:textId="79524E68" w:rsidR="00E01971" w:rsidRDefault="002D5CFE" w:rsidP="002D5CFE">
      <w:pPr>
        <w:jc w:val="center"/>
      </w:pPr>
      <w:r>
        <w:t>Identificação e assinatura do responsável</w:t>
      </w:r>
    </w:p>
    <w:sectPr w:rsidR="00E01971" w:rsidSect="0016359B">
      <w:headerReference w:type="default" r:id="rId11"/>
      <w:headerReference w:type="first" r:id="rId12"/>
      <w:pgSz w:w="11906" w:h="16838"/>
      <w:pgMar w:top="1134" w:right="851" w:bottom="1134" w:left="1701" w:header="720" w:footer="1026"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62">
      <wne:acd wne:acdName="acd0"/>
    </wne:keymap>
    <wne:keymap wne:kcmPrimary="0263">
      <wne:acd wne:acdName="acd1"/>
    </wne:keymap>
    <wne:keymap wne:kcmPrimary="0264">
      <wne:acd wne:acdName="acd2"/>
    </wne:keymap>
  </wne:keymaps>
  <wne:toolbars>
    <wne:acdManifest>
      <wne:acdEntry wne:acdName="acd0"/>
      <wne:acdEntry wne:acdName="acd1"/>
      <wne:acdEntry wne:acdName="acd2"/>
    </wne:acdManifest>
  </wne:toolbars>
  <wne:acds>
    <wne:acd wne:argValue="AQAAAAIA" wne:acdName="acd0" wne:fciIndexBasedOn="0065"/>
    <wne:acd wne:argValue="AQAAAAMA" wne:acdName="acd1" wne:fciIndexBasedOn="0065"/>
    <wne:acd wne:argValue="AQAAAAQA" wne:acdName="acd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07ECC9" w14:textId="77777777" w:rsidR="002F6463" w:rsidRDefault="002F6463" w:rsidP="0016359B">
      <w:pPr>
        <w:spacing w:after="0" w:line="240" w:lineRule="auto"/>
      </w:pPr>
      <w:r>
        <w:separator/>
      </w:r>
    </w:p>
  </w:endnote>
  <w:endnote w:type="continuationSeparator" w:id="0">
    <w:p w14:paraId="1F43F1AA" w14:textId="77777777" w:rsidR="002F6463" w:rsidRDefault="002F6463" w:rsidP="001635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F06AF7" w14:textId="77777777" w:rsidR="002F6463" w:rsidRDefault="002F6463" w:rsidP="0016359B">
      <w:pPr>
        <w:spacing w:after="0" w:line="240" w:lineRule="auto"/>
      </w:pPr>
      <w:r>
        <w:separator/>
      </w:r>
    </w:p>
  </w:footnote>
  <w:footnote w:type="continuationSeparator" w:id="0">
    <w:p w14:paraId="17B0A090" w14:textId="77777777" w:rsidR="002F6463" w:rsidRDefault="002F6463" w:rsidP="001635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ED0A26" w14:textId="35DFAC00" w:rsidR="0016359B" w:rsidRDefault="0016359B" w:rsidP="0016359B">
    <w:pPr>
      <w:pStyle w:val="Cabealho"/>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020B93" w14:textId="77777777" w:rsidR="0016359B" w:rsidRDefault="0016359B" w:rsidP="0016359B">
    <w:pPr>
      <w:jc w:val="center"/>
    </w:pPr>
    <w:r>
      <w:rPr>
        <w:noProof/>
        <w:lang w:eastAsia="pt-BR"/>
      </w:rPr>
      <w:drawing>
        <wp:inline distT="0" distB="0" distL="0" distR="0" wp14:anchorId="1A266517" wp14:editId="4E00E0DF">
          <wp:extent cx="1648800" cy="925200"/>
          <wp:effectExtent l="0" t="0" r="0" b="8255"/>
          <wp:docPr id="2" name="Imagem 2" descr="Logotip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descr="Logotipo&#10;&#10;Descrição gerada automaticamente com confiança médi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48800" cy="925200"/>
                  </a:xfrm>
                  <a:prstGeom prst="rect">
                    <a:avLst/>
                  </a:prstGeom>
                  <a:noFill/>
                  <a:ln>
                    <a:noFill/>
                  </a:ln>
                </pic:spPr>
              </pic:pic>
            </a:graphicData>
          </a:graphic>
        </wp:inline>
      </w:drawing>
    </w:r>
    <w:r w:rsidRPr="0016359B">
      <w:t xml:space="preserve"> </w:t>
    </w:r>
  </w:p>
  <w:p w14:paraId="22F3A367" w14:textId="6D82E14A" w:rsidR="0016359B" w:rsidRDefault="0016359B" w:rsidP="0016359B">
    <w:pPr>
      <w:jc w:val="center"/>
    </w:pPr>
    <w:r>
      <w:t>SERVIÇO PÚBLICO FEDERAL</w:t>
    </w:r>
    <w:r>
      <w:br/>
      <w:t>MINISTÉRIO DA EDUCAÇÃO</w:t>
    </w:r>
    <w:r>
      <w:br/>
      <w:t>CENTRO FEDERAL DE EDUCAÇÃO TECNOLÓGICA CELSO SUCKOW DA FONSECA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D0AA4"/>
    <w:multiLevelType w:val="hybridMultilevel"/>
    <w:tmpl w:val="3F9EE340"/>
    <w:lvl w:ilvl="0" w:tplc="62EC66EA">
      <w:start w:val="1"/>
      <w:numFmt w:val="lowerLetter"/>
      <w:lvlText w:val="%1)"/>
      <w:lvlJc w:val="left"/>
      <w:pPr>
        <w:ind w:left="1065" w:hanging="705"/>
      </w:pPr>
      <w:rPr>
        <w:rFonts w:hint="default"/>
      </w:rPr>
    </w:lvl>
    <w:lvl w:ilvl="1" w:tplc="C592EE94">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198526FA"/>
    <w:multiLevelType w:val="multilevel"/>
    <w:tmpl w:val="FEEAF484"/>
    <w:lvl w:ilvl="0">
      <w:start w:val="11"/>
      <w:numFmt w:val="decimal"/>
      <w:lvlText w:val="%1."/>
      <w:lvlJc w:val="left"/>
      <w:pPr>
        <w:ind w:left="644" w:hanging="360"/>
      </w:pPr>
      <w:rPr>
        <w:rFonts w:hint="default"/>
      </w:rPr>
    </w:lvl>
    <w:lvl w:ilvl="1">
      <w:start w:val="1"/>
      <w:numFmt w:val="decimal"/>
      <w:lvlText w:val="%1.%2."/>
      <w:lvlJc w:val="left"/>
      <w:pPr>
        <w:ind w:left="1141" w:hanging="432"/>
      </w:pPr>
      <w:rPr>
        <w:rFonts w:hint="default"/>
        <w:i w:val="0"/>
        <w:lang w:val="x-none"/>
      </w:rPr>
    </w:lvl>
    <w:lvl w:ilvl="2">
      <w:start w:val="1"/>
      <w:numFmt w:val="lowerLetter"/>
      <w:lvlText w:val="%3)"/>
      <w:lvlJc w:val="left"/>
      <w:pPr>
        <w:ind w:left="2915" w:hanging="504"/>
      </w:pPr>
      <w:rPr>
        <w:rFonts w:hint="default"/>
        <w:b w:val="0"/>
        <w:bCs/>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3E515F60"/>
    <w:multiLevelType w:val="multilevel"/>
    <w:tmpl w:val="248678B2"/>
    <w:lvl w:ilvl="0">
      <w:start w:val="1"/>
      <w:numFmt w:val="decimal"/>
      <w:pStyle w:val="Ttulo1"/>
      <w:lvlText w:val="%1."/>
      <w:lvlJc w:val="left"/>
      <w:pPr>
        <w:ind w:left="360" w:hanging="360"/>
      </w:pPr>
    </w:lvl>
    <w:lvl w:ilvl="1">
      <w:start w:val="1"/>
      <w:numFmt w:val="decimal"/>
      <w:pStyle w:val="Ttulo2"/>
      <w:lvlText w:val="%1.%2."/>
      <w:lvlJc w:val="left"/>
      <w:pPr>
        <w:ind w:left="792" w:hanging="432"/>
      </w:pPr>
    </w:lvl>
    <w:lvl w:ilvl="2">
      <w:start w:val="1"/>
      <w:numFmt w:val="decimal"/>
      <w:pStyle w:val="Ttulo3"/>
      <w:lvlText w:val="%1.%2.%3."/>
      <w:lvlJc w:val="left"/>
      <w:pPr>
        <w:ind w:left="1224" w:hanging="504"/>
      </w:pPr>
    </w:lvl>
    <w:lvl w:ilvl="3">
      <w:start w:val="1"/>
      <w:numFmt w:val="decimal"/>
      <w:pStyle w:val="Ttulo4"/>
      <w:lvlText w:val="%1.%2.%3.%4."/>
      <w:lvlJc w:val="left"/>
      <w:pPr>
        <w:ind w:left="1728" w:hanging="648"/>
      </w:pPr>
    </w:lvl>
    <w:lvl w:ilvl="4">
      <w:start w:val="1"/>
      <w:numFmt w:val="decimal"/>
      <w:pStyle w:val="Ttulo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5B2324BA"/>
    <w:multiLevelType w:val="multilevel"/>
    <w:tmpl w:val="18A61046"/>
    <w:lvl w:ilvl="0">
      <w:start w:val="11"/>
      <w:numFmt w:val="decimal"/>
      <w:lvlText w:val="%1."/>
      <w:lvlJc w:val="left"/>
      <w:pPr>
        <w:ind w:left="644" w:hanging="360"/>
      </w:pPr>
      <w:rPr>
        <w:rFonts w:hint="default"/>
      </w:rPr>
    </w:lvl>
    <w:lvl w:ilvl="1">
      <w:start w:val="1"/>
      <w:numFmt w:val="decimal"/>
      <w:lvlText w:val="%1.%2."/>
      <w:lvlJc w:val="left"/>
      <w:pPr>
        <w:ind w:left="1141" w:hanging="432"/>
      </w:pPr>
      <w:rPr>
        <w:rFonts w:hint="default"/>
        <w:i w:val="0"/>
        <w:lang w:val="x-none"/>
      </w:rPr>
    </w:lvl>
    <w:lvl w:ilvl="2">
      <w:start w:val="1"/>
      <w:numFmt w:val="decimal"/>
      <w:lvlText w:val="%1.%2.%3."/>
      <w:lvlJc w:val="left"/>
      <w:pPr>
        <w:ind w:left="1922" w:hanging="504"/>
      </w:pPr>
      <w:rPr>
        <w:rFonts w:hint="default"/>
        <w:b w:val="0"/>
        <w:bCs/>
      </w:rPr>
    </w:lvl>
    <w:lvl w:ilvl="3">
      <w:start w:val="1"/>
      <w:numFmt w:val="upperRoman"/>
      <w:lvlText w:val="%4."/>
      <w:lvlJc w:val="right"/>
      <w:pPr>
        <w:ind w:left="2491" w:hanging="648"/>
      </w:pPr>
      <w:rPr>
        <w:rFonts w:ascii="Arial" w:eastAsia="Times New Roman" w:hAnsi="Arial" w:cs="Arial"/>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66842170"/>
    <w:multiLevelType w:val="multilevel"/>
    <w:tmpl w:val="6F5A377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CFE"/>
    <w:rsid w:val="000C63C1"/>
    <w:rsid w:val="00111E20"/>
    <w:rsid w:val="001227A9"/>
    <w:rsid w:val="0016359B"/>
    <w:rsid w:val="00176F45"/>
    <w:rsid w:val="001C466F"/>
    <w:rsid w:val="002045DF"/>
    <w:rsid w:val="00253CC3"/>
    <w:rsid w:val="00270FE9"/>
    <w:rsid w:val="002D5CFE"/>
    <w:rsid w:val="002F6463"/>
    <w:rsid w:val="004B0E6B"/>
    <w:rsid w:val="00526600"/>
    <w:rsid w:val="00585D02"/>
    <w:rsid w:val="00630FF1"/>
    <w:rsid w:val="006A53CF"/>
    <w:rsid w:val="007656C0"/>
    <w:rsid w:val="007662ED"/>
    <w:rsid w:val="00774CEE"/>
    <w:rsid w:val="007A741E"/>
    <w:rsid w:val="007C3EFA"/>
    <w:rsid w:val="0088419A"/>
    <w:rsid w:val="008D3302"/>
    <w:rsid w:val="00972364"/>
    <w:rsid w:val="009E522E"/>
    <w:rsid w:val="00B07C82"/>
    <w:rsid w:val="00B845AC"/>
    <w:rsid w:val="00C11F48"/>
    <w:rsid w:val="00C62108"/>
    <w:rsid w:val="00CF089C"/>
    <w:rsid w:val="00D16FD1"/>
    <w:rsid w:val="00DA571E"/>
    <w:rsid w:val="00E01971"/>
    <w:rsid w:val="00E75E29"/>
    <w:rsid w:val="00E90648"/>
    <w:rsid w:val="00EE31EC"/>
    <w:rsid w:val="00FE640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10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PargrafodaLista"/>
    <w:next w:val="Normal"/>
    <w:link w:val="Ttulo1Char"/>
    <w:uiPriority w:val="9"/>
    <w:qFormat/>
    <w:rsid w:val="001227A9"/>
    <w:pPr>
      <w:numPr>
        <w:numId w:val="1"/>
      </w:numPr>
      <w:spacing w:before="480" w:after="120" w:line="240" w:lineRule="auto"/>
      <w:ind w:left="357" w:hanging="357"/>
      <w:jc w:val="both"/>
      <w:outlineLvl w:val="0"/>
    </w:pPr>
    <w:rPr>
      <w:rFonts w:ascii="Arial" w:hAnsi="Arial"/>
      <w:b/>
      <w:caps/>
      <w:sz w:val="20"/>
    </w:rPr>
  </w:style>
  <w:style w:type="paragraph" w:styleId="Ttulo2">
    <w:name w:val="heading 2"/>
    <w:basedOn w:val="PargrafodaLista"/>
    <w:next w:val="Normal"/>
    <w:link w:val="Ttulo2Char"/>
    <w:autoRedefine/>
    <w:uiPriority w:val="9"/>
    <w:unhideWhenUsed/>
    <w:qFormat/>
    <w:rsid w:val="00FE6405"/>
    <w:pPr>
      <w:numPr>
        <w:ilvl w:val="1"/>
        <w:numId w:val="1"/>
      </w:numPr>
      <w:spacing w:before="120" w:after="120"/>
      <w:ind w:left="992" w:hanging="635"/>
      <w:contextualSpacing w:val="0"/>
      <w:jc w:val="both"/>
      <w:outlineLvl w:val="1"/>
    </w:pPr>
    <w:rPr>
      <w:rFonts w:ascii="Arial" w:hAnsi="Arial"/>
      <w:sz w:val="20"/>
    </w:rPr>
  </w:style>
  <w:style w:type="paragraph" w:styleId="Ttulo3">
    <w:name w:val="heading 3"/>
    <w:basedOn w:val="PargrafodaLista"/>
    <w:next w:val="Normal"/>
    <w:link w:val="Ttulo3Char"/>
    <w:autoRedefine/>
    <w:uiPriority w:val="9"/>
    <w:unhideWhenUsed/>
    <w:qFormat/>
    <w:rsid w:val="007656C0"/>
    <w:pPr>
      <w:numPr>
        <w:ilvl w:val="2"/>
        <w:numId w:val="1"/>
      </w:numPr>
      <w:spacing w:before="120" w:after="120"/>
      <w:ind w:left="1843" w:hanging="851"/>
      <w:contextualSpacing w:val="0"/>
      <w:jc w:val="both"/>
      <w:outlineLvl w:val="2"/>
    </w:pPr>
    <w:rPr>
      <w:rFonts w:ascii="Arial" w:hAnsi="Arial"/>
      <w:sz w:val="20"/>
    </w:rPr>
  </w:style>
  <w:style w:type="paragraph" w:styleId="Ttulo4">
    <w:name w:val="heading 4"/>
    <w:basedOn w:val="PargrafodaLista"/>
    <w:next w:val="Normal"/>
    <w:link w:val="Ttulo4Char"/>
    <w:autoRedefine/>
    <w:uiPriority w:val="9"/>
    <w:unhideWhenUsed/>
    <w:qFormat/>
    <w:rsid w:val="00B07C82"/>
    <w:pPr>
      <w:numPr>
        <w:ilvl w:val="3"/>
        <w:numId w:val="1"/>
      </w:numPr>
      <w:spacing w:after="60"/>
      <w:ind w:left="2835" w:hanging="992"/>
      <w:contextualSpacing w:val="0"/>
      <w:jc w:val="both"/>
      <w:outlineLvl w:val="3"/>
    </w:pPr>
    <w:rPr>
      <w:rFonts w:ascii="Arial" w:hAnsi="Arial"/>
      <w:sz w:val="20"/>
    </w:rPr>
  </w:style>
  <w:style w:type="paragraph" w:styleId="Ttulo5">
    <w:name w:val="heading 5"/>
    <w:basedOn w:val="PargrafodaLista"/>
    <w:next w:val="Normal"/>
    <w:link w:val="Ttulo5Char"/>
    <w:uiPriority w:val="9"/>
    <w:unhideWhenUsed/>
    <w:qFormat/>
    <w:rsid w:val="001227A9"/>
    <w:pPr>
      <w:numPr>
        <w:ilvl w:val="4"/>
        <w:numId w:val="1"/>
      </w:numPr>
      <w:ind w:left="4111" w:hanging="1276"/>
      <w:outlineLvl w:val="4"/>
    </w:pPr>
    <w:rPr>
      <w:rFonts w:ascii="Arial" w:hAnsi="Arial"/>
      <w:sz w:val="20"/>
    </w:rPr>
  </w:style>
  <w:style w:type="paragraph" w:styleId="Ttulo6">
    <w:name w:val="heading 6"/>
    <w:basedOn w:val="Normal"/>
    <w:next w:val="Normal"/>
    <w:link w:val="Ttulo6Char"/>
    <w:uiPriority w:val="9"/>
    <w:semiHidden/>
    <w:unhideWhenUsed/>
    <w:qFormat/>
    <w:rsid w:val="006A53CF"/>
    <w:pPr>
      <w:keepNext/>
      <w:keepLines/>
      <w:spacing w:before="40" w:after="0"/>
      <w:outlineLvl w:val="5"/>
    </w:pPr>
    <w:rPr>
      <w:rFonts w:ascii="Arial" w:eastAsiaTheme="majorEastAsia" w:hAnsi="Arial" w:cstheme="majorBidi"/>
      <w:color w:val="1F3763" w:themeColor="accent1" w:themeShade="7F"/>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A741E"/>
    <w:pPr>
      <w:ind w:left="720"/>
      <w:contextualSpacing/>
    </w:pPr>
  </w:style>
  <w:style w:type="character" w:customStyle="1" w:styleId="Ttulo1Char">
    <w:name w:val="Título 1 Char"/>
    <w:basedOn w:val="Fontepargpadro"/>
    <w:link w:val="Ttulo1"/>
    <w:uiPriority w:val="9"/>
    <w:rsid w:val="001227A9"/>
    <w:rPr>
      <w:rFonts w:ascii="Arial" w:hAnsi="Arial"/>
      <w:b/>
      <w:caps/>
      <w:sz w:val="20"/>
    </w:rPr>
  </w:style>
  <w:style w:type="character" w:customStyle="1" w:styleId="Ttulo2Char">
    <w:name w:val="Título 2 Char"/>
    <w:basedOn w:val="Fontepargpadro"/>
    <w:link w:val="Ttulo2"/>
    <w:uiPriority w:val="9"/>
    <w:rsid w:val="00FE6405"/>
    <w:rPr>
      <w:rFonts w:ascii="Arial" w:hAnsi="Arial"/>
      <w:sz w:val="20"/>
    </w:rPr>
  </w:style>
  <w:style w:type="character" w:customStyle="1" w:styleId="Ttulo3Char">
    <w:name w:val="Título 3 Char"/>
    <w:basedOn w:val="Fontepargpadro"/>
    <w:link w:val="Ttulo3"/>
    <w:uiPriority w:val="9"/>
    <w:rsid w:val="007656C0"/>
    <w:rPr>
      <w:rFonts w:ascii="Arial" w:hAnsi="Arial"/>
      <w:sz w:val="20"/>
    </w:rPr>
  </w:style>
  <w:style w:type="character" w:customStyle="1" w:styleId="Ttulo4Char">
    <w:name w:val="Título 4 Char"/>
    <w:basedOn w:val="Fontepargpadro"/>
    <w:link w:val="Ttulo4"/>
    <w:uiPriority w:val="9"/>
    <w:rsid w:val="00B07C82"/>
    <w:rPr>
      <w:rFonts w:ascii="Arial" w:hAnsi="Arial"/>
      <w:sz w:val="20"/>
    </w:rPr>
  </w:style>
  <w:style w:type="character" w:customStyle="1" w:styleId="Ttulo5Char">
    <w:name w:val="Título 5 Char"/>
    <w:basedOn w:val="Fontepargpadro"/>
    <w:link w:val="Ttulo5"/>
    <w:uiPriority w:val="9"/>
    <w:rsid w:val="001227A9"/>
    <w:rPr>
      <w:rFonts w:ascii="Arial" w:hAnsi="Arial"/>
      <w:sz w:val="20"/>
    </w:rPr>
  </w:style>
  <w:style w:type="paragraph" w:styleId="Cabealho">
    <w:name w:val="header"/>
    <w:basedOn w:val="Normal"/>
    <w:link w:val="CabealhoChar"/>
    <w:uiPriority w:val="99"/>
    <w:unhideWhenUsed/>
    <w:rsid w:val="0016359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6359B"/>
  </w:style>
  <w:style w:type="paragraph" w:styleId="Rodap">
    <w:name w:val="footer"/>
    <w:basedOn w:val="Normal"/>
    <w:link w:val="RodapChar"/>
    <w:uiPriority w:val="99"/>
    <w:unhideWhenUsed/>
    <w:rsid w:val="0016359B"/>
    <w:pPr>
      <w:tabs>
        <w:tab w:val="center" w:pos="4252"/>
        <w:tab w:val="right" w:pos="8504"/>
      </w:tabs>
      <w:spacing w:after="0" w:line="240" w:lineRule="auto"/>
    </w:pPr>
  </w:style>
  <w:style w:type="character" w:customStyle="1" w:styleId="RodapChar">
    <w:name w:val="Rodapé Char"/>
    <w:basedOn w:val="Fontepargpadro"/>
    <w:link w:val="Rodap"/>
    <w:uiPriority w:val="99"/>
    <w:rsid w:val="0016359B"/>
  </w:style>
  <w:style w:type="character" w:customStyle="1" w:styleId="Ttulo6Char">
    <w:name w:val="Título 6 Char"/>
    <w:basedOn w:val="Fontepargpadro"/>
    <w:link w:val="Ttulo6"/>
    <w:uiPriority w:val="9"/>
    <w:semiHidden/>
    <w:rsid w:val="006A53CF"/>
    <w:rPr>
      <w:rFonts w:ascii="Arial" w:eastAsiaTheme="majorEastAsia" w:hAnsi="Arial" w:cstheme="majorBidi"/>
      <w:color w:val="1F3763" w:themeColor="accent1" w:themeShade="7F"/>
      <w:sz w:val="20"/>
    </w:rPr>
  </w:style>
  <w:style w:type="paragraph" w:styleId="Textodebalo">
    <w:name w:val="Balloon Text"/>
    <w:basedOn w:val="Normal"/>
    <w:link w:val="TextodebaloChar"/>
    <w:uiPriority w:val="99"/>
    <w:semiHidden/>
    <w:unhideWhenUsed/>
    <w:rsid w:val="007656C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656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PargrafodaLista"/>
    <w:next w:val="Normal"/>
    <w:link w:val="Ttulo1Char"/>
    <w:uiPriority w:val="9"/>
    <w:qFormat/>
    <w:rsid w:val="001227A9"/>
    <w:pPr>
      <w:numPr>
        <w:numId w:val="1"/>
      </w:numPr>
      <w:spacing w:before="480" w:after="120" w:line="240" w:lineRule="auto"/>
      <w:ind w:left="357" w:hanging="357"/>
      <w:jc w:val="both"/>
      <w:outlineLvl w:val="0"/>
    </w:pPr>
    <w:rPr>
      <w:rFonts w:ascii="Arial" w:hAnsi="Arial"/>
      <w:b/>
      <w:caps/>
      <w:sz w:val="20"/>
    </w:rPr>
  </w:style>
  <w:style w:type="paragraph" w:styleId="Ttulo2">
    <w:name w:val="heading 2"/>
    <w:basedOn w:val="PargrafodaLista"/>
    <w:next w:val="Normal"/>
    <w:link w:val="Ttulo2Char"/>
    <w:autoRedefine/>
    <w:uiPriority w:val="9"/>
    <w:unhideWhenUsed/>
    <w:qFormat/>
    <w:rsid w:val="00FE6405"/>
    <w:pPr>
      <w:numPr>
        <w:ilvl w:val="1"/>
        <w:numId w:val="1"/>
      </w:numPr>
      <w:spacing w:before="120" w:after="120"/>
      <w:ind w:left="992" w:hanging="635"/>
      <w:contextualSpacing w:val="0"/>
      <w:jc w:val="both"/>
      <w:outlineLvl w:val="1"/>
    </w:pPr>
    <w:rPr>
      <w:rFonts w:ascii="Arial" w:hAnsi="Arial"/>
      <w:sz w:val="20"/>
    </w:rPr>
  </w:style>
  <w:style w:type="paragraph" w:styleId="Ttulo3">
    <w:name w:val="heading 3"/>
    <w:basedOn w:val="PargrafodaLista"/>
    <w:next w:val="Normal"/>
    <w:link w:val="Ttulo3Char"/>
    <w:autoRedefine/>
    <w:uiPriority w:val="9"/>
    <w:unhideWhenUsed/>
    <w:qFormat/>
    <w:rsid w:val="007656C0"/>
    <w:pPr>
      <w:numPr>
        <w:ilvl w:val="2"/>
        <w:numId w:val="1"/>
      </w:numPr>
      <w:spacing w:before="120" w:after="120"/>
      <w:ind w:left="1843" w:hanging="851"/>
      <w:contextualSpacing w:val="0"/>
      <w:jc w:val="both"/>
      <w:outlineLvl w:val="2"/>
    </w:pPr>
    <w:rPr>
      <w:rFonts w:ascii="Arial" w:hAnsi="Arial"/>
      <w:sz w:val="20"/>
    </w:rPr>
  </w:style>
  <w:style w:type="paragraph" w:styleId="Ttulo4">
    <w:name w:val="heading 4"/>
    <w:basedOn w:val="PargrafodaLista"/>
    <w:next w:val="Normal"/>
    <w:link w:val="Ttulo4Char"/>
    <w:autoRedefine/>
    <w:uiPriority w:val="9"/>
    <w:unhideWhenUsed/>
    <w:qFormat/>
    <w:rsid w:val="00B07C82"/>
    <w:pPr>
      <w:numPr>
        <w:ilvl w:val="3"/>
        <w:numId w:val="1"/>
      </w:numPr>
      <w:spacing w:after="60"/>
      <w:ind w:left="2835" w:hanging="992"/>
      <w:contextualSpacing w:val="0"/>
      <w:jc w:val="both"/>
      <w:outlineLvl w:val="3"/>
    </w:pPr>
    <w:rPr>
      <w:rFonts w:ascii="Arial" w:hAnsi="Arial"/>
      <w:sz w:val="20"/>
    </w:rPr>
  </w:style>
  <w:style w:type="paragraph" w:styleId="Ttulo5">
    <w:name w:val="heading 5"/>
    <w:basedOn w:val="PargrafodaLista"/>
    <w:next w:val="Normal"/>
    <w:link w:val="Ttulo5Char"/>
    <w:uiPriority w:val="9"/>
    <w:unhideWhenUsed/>
    <w:qFormat/>
    <w:rsid w:val="001227A9"/>
    <w:pPr>
      <w:numPr>
        <w:ilvl w:val="4"/>
        <w:numId w:val="1"/>
      </w:numPr>
      <w:ind w:left="4111" w:hanging="1276"/>
      <w:outlineLvl w:val="4"/>
    </w:pPr>
    <w:rPr>
      <w:rFonts w:ascii="Arial" w:hAnsi="Arial"/>
      <w:sz w:val="20"/>
    </w:rPr>
  </w:style>
  <w:style w:type="paragraph" w:styleId="Ttulo6">
    <w:name w:val="heading 6"/>
    <w:basedOn w:val="Normal"/>
    <w:next w:val="Normal"/>
    <w:link w:val="Ttulo6Char"/>
    <w:uiPriority w:val="9"/>
    <w:semiHidden/>
    <w:unhideWhenUsed/>
    <w:qFormat/>
    <w:rsid w:val="006A53CF"/>
    <w:pPr>
      <w:keepNext/>
      <w:keepLines/>
      <w:spacing w:before="40" w:after="0"/>
      <w:outlineLvl w:val="5"/>
    </w:pPr>
    <w:rPr>
      <w:rFonts w:ascii="Arial" w:eastAsiaTheme="majorEastAsia" w:hAnsi="Arial" w:cstheme="majorBidi"/>
      <w:color w:val="1F3763" w:themeColor="accent1" w:themeShade="7F"/>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A741E"/>
    <w:pPr>
      <w:ind w:left="720"/>
      <w:contextualSpacing/>
    </w:pPr>
  </w:style>
  <w:style w:type="character" w:customStyle="1" w:styleId="Ttulo1Char">
    <w:name w:val="Título 1 Char"/>
    <w:basedOn w:val="Fontepargpadro"/>
    <w:link w:val="Ttulo1"/>
    <w:uiPriority w:val="9"/>
    <w:rsid w:val="001227A9"/>
    <w:rPr>
      <w:rFonts w:ascii="Arial" w:hAnsi="Arial"/>
      <w:b/>
      <w:caps/>
      <w:sz w:val="20"/>
    </w:rPr>
  </w:style>
  <w:style w:type="character" w:customStyle="1" w:styleId="Ttulo2Char">
    <w:name w:val="Título 2 Char"/>
    <w:basedOn w:val="Fontepargpadro"/>
    <w:link w:val="Ttulo2"/>
    <w:uiPriority w:val="9"/>
    <w:rsid w:val="00FE6405"/>
    <w:rPr>
      <w:rFonts w:ascii="Arial" w:hAnsi="Arial"/>
      <w:sz w:val="20"/>
    </w:rPr>
  </w:style>
  <w:style w:type="character" w:customStyle="1" w:styleId="Ttulo3Char">
    <w:name w:val="Título 3 Char"/>
    <w:basedOn w:val="Fontepargpadro"/>
    <w:link w:val="Ttulo3"/>
    <w:uiPriority w:val="9"/>
    <w:rsid w:val="007656C0"/>
    <w:rPr>
      <w:rFonts w:ascii="Arial" w:hAnsi="Arial"/>
      <w:sz w:val="20"/>
    </w:rPr>
  </w:style>
  <w:style w:type="character" w:customStyle="1" w:styleId="Ttulo4Char">
    <w:name w:val="Título 4 Char"/>
    <w:basedOn w:val="Fontepargpadro"/>
    <w:link w:val="Ttulo4"/>
    <w:uiPriority w:val="9"/>
    <w:rsid w:val="00B07C82"/>
    <w:rPr>
      <w:rFonts w:ascii="Arial" w:hAnsi="Arial"/>
      <w:sz w:val="20"/>
    </w:rPr>
  </w:style>
  <w:style w:type="character" w:customStyle="1" w:styleId="Ttulo5Char">
    <w:name w:val="Título 5 Char"/>
    <w:basedOn w:val="Fontepargpadro"/>
    <w:link w:val="Ttulo5"/>
    <w:uiPriority w:val="9"/>
    <w:rsid w:val="001227A9"/>
    <w:rPr>
      <w:rFonts w:ascii="Arial" w:hAnsi="Arial"/>
      <w:sz w:val="20"/>
    </w:rPr>
  </w:style>
  <w:style w:type="paragraph" w:styleId="Cabealho">
    <w:name w:val="header"/>
    <w:basedOn w:val="Normal"/>
    <w:link w:val="CabealhoChar"/>
    <w:uiPriority w:val="99"/>
    <w:unhideWhenUsed/>
    <w:rsid w:val="0016359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6359B"/>
  </w:style>
  <w:style w:type="paragraph" w:styleId="Rodap">
    <w:name w:val="footer"/>
    <w:basedOn w:val="Normal"/>
    <w:link w:val="RodapChar"/>
    <w:uiPriority w:val="99"/>
    <w:unhideWhenUsed/>
    <w:rsid w:val="0016359B"/>
    <w:pPr>
      <w:tabs>
        <w:tab w:val="center" w:pos="4252"/>
        <w:tab w:val="right" w:pos="8504"/>
      </w:tabs>
      <w:spacing w:after="0" w:line="240" w:lineRule="auto"/>
    </w:pPr>
  </w:style>
  <w:style w:type="character" w:customStyle="1" w:styleId="RodapChar">
    <w:name w:val="Rodapé Char"/>
    <w:basedOn w:val="Fontepargpadro"/>
    <w:link w:val="Rodap"/>
    <w:uiPriority w:val="99"/>
    <w:rsid w:val="0016359B"/>
  </w:style>
  <w:style w:type="character" w:customStyle="1" w:styleId="Ttulo6Char">
    <w:name w:val="Título 6 Char"/>
    <w:basedOn w:val="Fontepargpadro"/>
    <w:link w:val="Ttulo6"/>
    <w:uiPriority w:val="9"/>
    <w:semiHidden/>
    <w:rsid w:val="006A53CF"/>
    <w:rPr>
      <w:rFonts w:ascii="Arial" w:eastAsiaTheme="majorEastAsia" w:hAnsi="Arial" w:cstheme="majorBidi"/>
      <w:color w:val="1F3763" w:themeColor="accent1" w:themeShade="7F"/>
      <w:sz w:val="20"/>
    </w:rPr>
  </w:style>
  <w:style w:type="paragraph" w:styleId="Textodebalo">
    <w:name w:val="Balloon Text"/>
    <w:basedOn w:val="Normal"/>
    <w:link w:val="TextodebaloChar"/>
    <w:uiPriority w:val="99"/>
    <w:semiHidden/>
    <w:unhideWhenUsed/>
    <w:rsid w:val="007656C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656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customXml" Target="../customXml/item4.xml"/><Relationship Id="rId2" Type="http://schemas.openxmlformats.org/officeDocument/2006/relationships/customXml" Target="../customXml/item1.xml"/><Relationship Id="rId16" Type="http://schemas.openxmlformats.org/officeDocument/2006/relationships/customXml" Target="../customXml/item3.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customXml" Target="../customXml/item2.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FF06C725AA038E4294855AA06F5CE427" ma:contentTypeVersion="10" ma:contentTypeDescription="Crie um novo documento." ma:contentTypeScope="" ma:versionID="dd3fe1f7306632ffe1a51930ff089fa8">
  <xsd:schema xmlns:xsd="http://www.w3.org/2001/XMLSchema" xmlns:xs="http://www.w3.org/2001/XMLSchema" xmlns:p="http://schemas.microsoft.com/office/2006/metadata/properties" xmlns:ns2="3d4e3c2d-959c-4814-96dd-046be39095ff" xmlns:ns3="9a30fd5b-9191-49da-8b87-885d7d322b6e" targetNamespace="http://schemas.microsoft.com/office/2006/metadata/properties" ma:root="true" ma:fieldsID="d1f216c8dedbf15dcd4c2dc6b20c207e" ns2:_="" ns3:_="">
    <xsd:import namespace="3d4e3c2d-959c-4814-96dd-046be39095ff"/>
    <xsd:import namespace="9a30fd5b-9191-49da-8b87-885d7d322b6e"/>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e3c2d-959c-4814-96dd-046be39095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30fd5b-9191-49da-8b87-885d7d322b6e"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A1E3B8-1E31-4844-BA1D-55C3D88E03D4}">
  <ds:schemaRefs>
    <ds:schemaRef ds:uri="http://schemas.openxmlformats.org/officeDocument/2006/bibliography"/>
  </ds:schemaRefs>
</ds:datastoreItem>
</file>

<file path=customXml/itemProps2.xml><?xml version="1.0" encoding="utf-8"?>
<ds:datastoreItem xmlns:ds="http://schemas.openxmlformats.org/officeDocument/2006/customXml" ds:itemID="{A69A3983-E610-4F49-80A8-152F1D2B5CD0}"/>
</file>

<file path=customXml/itemProps3.xml><?xml version="1.0" encoding="utf-8"?>
<ds:datastoreItem xmlns:ds="http://schemas.openxmlformats.org/officeDocument/2006/customXml" ds:itemID="{72F5CEC3-D8CB-4341-9288-2CD00323599A}"/>
</file>

<file path=customXml/itemProps4.xml><?xml version="1.0" encoding="utf-8"?>
<ds:datastoreItem xmlns:ds="http://schemas.openxmlformats.org/officeDocument/2006/customXml" ds:itemID="{1EC20F72-27D7-44AC-8AA0-CF180E593B60}"/>
</file>

<file path=docProps/app.xml><?xml version="1.0" encoding="utf-8"?>
<Properties xmlns="http://schemas.openxmlformats.org/officeDocument/2006/extended-properties" xmlns:vt="http://schemas.openxmlformats.org/officeDocument/2006/docPropsVTypes">
  <Template>Normal</Template>
  <TotalTime>5</TotalTime>
  <Pages>20</Pages>
  <Words>9707</Words>
  <Characters>52424</Characters>
  <Application>Microsoft Office Word</Application>
  <DocSecurity>0</DocSecurity>
  <Lines>436</Lines>
  <Paragraphs>124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62007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LUCAS COSTA BRANDAO SANTORO</dc:creator>
  <cp:lastModifiedBy>4</cp:lastModifiedBy>
  <cp:revision>2</cp:revision>
  <dcterms:created xsi:type="dcterms:W3CDTF">2022-05-20T21:26:00Z</dcterms:created>
  <dcterms:modified xsi:type="dcterms:W3CDTF">2022-05-20T21:26:00Z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0x010100FF06C725AA038E4294855AA06F5CE427</vt:lpwstr>
  </property>
</Properties>
</file>