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7B" w:rsidRDefault="004A4B7B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:rsidR="002F7F3F" w:rsidRDefault="002F7F3F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:rsidR="004A4B7B" w:rsidRPr="004A4B7B" w:rsidRDefault="008D361A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  <w:r>
        <w:rPr>
          <w:rFonts w:ascii="Arial" w:eastAsia="Times New Roman" w:hAnsi="Arial" w:cs="Arial"/>
          <w:b/>
          <w:u w:val="single"/>
          <w:lang w:eastAsia="pt-BR"/>
        </w:rPr>
        <w:t>MINUTA D</w:t>
      </w:r>
      <w:r w:rsidR="00E53A6A">
        <w:rPr>
          <w:rFonts w:ascii="Arial" w:eastAsia="Times New Roman" w:hAnsi="Arial" w:cs="Arial"/>
          <w:b/>
          <w:u w:val="single"/>
          <w:lang w:eastAsia="pt-BR"/>
        </w:rPr>
        <w:t>E</w:t>
      </w:r>
      <w:r>
        <w:rPr>
          <w:rFonts w:ascii="Arial" w:eastAsia="Times New Roman" w:hAnsi="Arial" w:cs="Arial"/>
          <w:b/>
          <w:u w:val="single"/>
          <w:lang w:eastAsia="pt-BR"/>
        </w:rPr>
        <w:t xml:space="preserve"> TERMO DE</w:t>
      </w:r>
      <w:r w:rsidR="004A4B7B" w:rsidRPr="004A4B7B">
        <w:rPr>
          <w:rFonts w:ascii="Arial" w:eastAsia="Times New Roman" w:hAnsi="Arial" w:cs="Arial"/>
          <w:b/>
          <w:u w:val="single"/>
          <w:lang w:eastAsia="pt-BR"/>
        </w:rPr>
        <w:t xml:space="preserve"> CONTRATO</w:t>
      </w:r>
    </w:p>
    <w:p w:rsidR="004A4B7B" w:rsidRDefault="004A4B7B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:rsidR="002F7F3F" w:rsidRDefault="002F7F3F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:rsidR="002F7F3F" w:rsidRPr="004A4B7B" w:rsidRDefault="002F7F3F" w:rsidP="004A4B7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t-BR"/>
        </w:rPr>
      </w:pPr>
    </w:p>
    <w:p w:rsidR="004A4B7B" w:rsidRPr="004A4B7B" w:rsidRDefault="004A4B7B" w:rsidP="004A4B7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noProof/>
          <w:lang w:eastAsia="pt-BR"/>
        </w:rPr>
        <w:drawing>
          <wp:inline distT="0" distB="0" distL="0" distR="0">
            <wp:extent cx="893445" cy="733425"/>
            <wp:effectExtent l="0" t="0" r="190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B7B" w:rsidRPr="004A4B7B" w:rsidRDefault="004A4B7B" w:rsidP="004A4B7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>SERVIÇO PÚBLICO FEDERAL</w:t>
      </w:r>
    </w:p>
    <w:p w:rsidR="004A4B7B" w:rsidRPr="004A4B7B" w:rsidRDefault="004A4B7B" w:rsidP="004A4B7B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>MINISTÉRIO DA EDUCAÇÃO</w:t>
      </w:r>
    </w:p>
    <w:p w:rsidR="004A4B7B" w:rsidRPr="004A4B7B" w:rsidRDefault="004A4B7B" w:rsidP="004A4B7B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>CENTRO FEDERAL DE EDUCAÇÃO TECNOLÓGICA CELSO SUCKOW DA FONSECA</w:t>
      </w:r>
    </w:p>
    <w:p w:rsidR="004A4B7B" w:rsidRPr="004A4B7B" w:rsidRDefault="004A4B7B" w:rsidP="004A4B7B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 xml:space="preserve"> </w:t>
      </w:r>
    </w:p>
    <w:p w:rsidR="004A4B7B" w:rsidRPr="004A4B7B" w:rsidRDefault="004A4B7B" w:rsidP="004A4B7B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4A4B7B" w:rsidRDefault="008151DF" w:rsidP="008151DF">
      <w:pPr>
        <w:keepNext/>
        <w:spacing w:after="0" w:line="240" w:lineRule="auto"/>
        <w:ind w:left="4820"/>
        <w:jc w:val="both"/>
        <w:outlineLvl w:val="2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 xml:space="preserve">TERMO DE </w:t>
      </w:r>
      <w:r w:rsidR="004A4B7B">
        <w:rPr>
          <w:rFonts w:ascii="Arial" w:eastAsia="Times New Roman" w:hAnsi="Arial" w:cs="Arial"/>
          <w:b/>
          <w:lang w:eastAsia="pt-BR"/>
        </w:rPr>
        <w:t>CONTRATO</w:t>
      </w:r>
      <w:r>
        <w:rPr>
          <w:rFonts w:ascii="Arial" w:eastAsia="Times New Roman" w:hAnsi="Arial" w:cs="Arial"/>
          <w:b/>
          <w:lang w:eastAsia="pt-BR"/>
        </w:rPr>
        <w:t xml:space="preserve"> DE OBRA</w:t>
      </w:r>
      <w:r w:rsidR="004A4B7B">
        <w:rPr>
          <w:rFonts w:ascii="Arial" w:eastAsia="Times New Roman" w:hAnsi="Arial" w:cs="Arial"/>
          <w:b/>
          <w:lang w:eastAsia="pt-BR"/>
        </w:rPr>
        <w:t xml:space="preserve"> </w:t>
      </w:r>
      <w:r w:rsidRPr="00F75B7D">
        <w:rPr>
          <w:rFonts w:ascii="Arial" w:eastAsia="Times New Roman" w:hAnsi="Arial" w:cs="Arial"/>
          <w:b/>
        </w:rPr>
        <w:t>Nº</w:t>
      </w:r>
      <w:proofErr w:type="gramStart"/>
      <w:r w:rsidRPr="00F75B7D">
        <w:rPr>
          <w:rFonts w:ascii="Arial" w:eastAsia="Times New Roman" w:hAnsi="Arial" w:cs="Arial"/>
          <w:b/>
        </w:rPr>
        <w:t>........</w:t>
      </w:r>
      <w:proofErr w:type="gramEnd"/>
      <w:r w:rsidRPr="00F75B7D">
        <w:rPr>
          <w:rFonts w:ascii="Arial" w:eastAsia="Times New Roman" w:hAnsi="Arial" w:cs="Arial"/>
          <w:b/>
        </w:rPr>
        <w:t>/....</w:t>
      </w:r>
      <w:r w:rsidR="004A4B7B" w:rsidRPr="004A4B7B">
        <w:rPr>
          <w:rFonts w:ascii="Arial" w:eastAsia="Times New Roman" w:hAnsi="Arial" w:cs="Arial"/>
          <w:b/>
          <w:spacing w:val="-20"/>
          <w:lang w:eastAsia="pt-BR"/>
        </w:rPr>
        <w:t>,</w:t>
      </w:r>
      <w:r w:rsidR="004A4B7B" w:rsidRPr="004A4B7B">
        <w:rPr>
          <w:rFonts w:ascii="Arial" w:eastAsia="Times New Roman" w:hAnsi="Arial" w:cs="Arial"/>
          <w:b/>
          <w:lang w:eastAsia="pt-BR"/>
        </w:rPr>
        <w:t xml:space="preserve"> </w:t>
      </w:r>
      <w:r w:rsidRPr="00CD0D1D">
        <w:rPr>
          <w:rFonts w:ascii="Arial" w:eastAsia="Times New Roman" w:hAnsi="Arial" w:cs="Arial"/>
          <w:b/>
          <w:lang w:eastAsia="pt-BR"/>
        </w:rPr>
        <w:t xml:space="preserve">QUE FAZEM ENTRE SI O </w:t>
      </w:r>
      <w:r w:rsidRPr="00CD0D1D">
        <w:rPr>
          <w:rFonts w:ascii="Arial" w:eastAsia="Times New Roman" w:hAnsi="Arial" w:cs="Arial"/>
          <w:b/>
          <w:szCs w:val="20"/>
          <w:lang w:eastAsia="pt-BR"/>
        </w:rPr>
        <w:t>CENTRO FEDERAL DE EDUCAÇÃO TECNOL</w:t>
      </w:r>
      <w:r>
        <w:rPr>
          <w:rFonts w:ascii="Arial" w:eastAsia="Times New Roman" w:hAnsi="Arial" w:cs="Arial"/>
          <w:b/>
          <w:szCs w:val="20"/>
          <w:lang w:eastAsia="pt-BR"/>
        </w:rPr>
        <w:t>ÓGICA CELSO SUCKOW DA FONSECA (</w:t>
      </w:r>
      <w:r w:rsidRPr="00CD0D1D">
        <w:rPr>
          <w:rFonts w:ascii="Arial" w:eastAsia="Times New Roman" w:hAnsi="Arial" w:cs="Arial"/>
          <w:b/>
          <w:szCs w:val="20"/>
          <w:lang w:eastAsia="pt-BR"/>
        </w:rPr>
        <w:t>CEFET/RJ</w:t>
      </w:r>
      <w:r>
        <w:rPr>
          <w:rFonts w:ascii="Arial" w:eastAsia="Times New Roman" w:hAnsi="Arial" w:cs="Arial"/>
          <w:b/>
          <w:szCs w:val="20"/>
          <w:lang w:eastAsia="pt-BR"/>
        </w:rPr>
        <w:t>)</w:t>
      </w:r>
      <w:r w:rsidRPr="00CD0D1D">
        <w:rPr>
          <w:rFonts w:ascii="Arial" w:eastAsia="Times New Roman" w:hAnsi="Arial" w:cs="Arial"/>
          <w:b/>
          <w:lang w:eastAsia="pt-BR"/>
        </w:rPr>
        <w:t xml:space="preserve"> E A EMPRESA .............................</w:t>
      </w:r>
      <w:r w:rsidR="009D498F">
        <w:rPr>
          <w:rFonts w:ascii="Arial" w:eastAsia="Times New Roman" w:hAnsi="Arial" w:cs="Arial"/>
          <w:b/>
          <w:lang w:eastAsia="pt-BR"/>
        </w:rPr>
        <w:t>...............................</w:t>
      </w:r>
    </w:p>
    <w:p w:rsidR="009D498F" w:rsidRDefault="009D498F" w:rsidP="008151DF">
      <w:pPr>
        <w:keepNext/>
        <w:spacing w:after="0" w:line="240" w:lineRule="auto"/>
        <w:ind w:left="4820"/>
        <w:jc w:val="both"/>
        <w:outlineLvl w:val="2"/>
        <w:rPr>
          <w:rFonts w:ascii="Arial" w:eastAsia="Times New Roman" w:hAnsi="Arial" w:cs="Arial"/>
          <w:b/>
          <w:lang w:eastAsia="pt-BR"/>
        </w:rPr>
      </w:pPr>
    </w:p>
    <w:p w:rsidR="009D498F" w:rsidRDefault="009D498F" w:rsidP="008151DF">
      <w:pPr>
        <w:keepNext/>
        <w:spacing w:after="0" w:line="240" w:lineRule="auto"/>
        <w:ind w:left="4820"/>
        <w:jc w:val="both"/>
        <w:outlineLvl w:val="2"/>
        <w:rPr>
          <w:rFonts w:ascii="Arial" w:eastAsia="Times New Roman" w:hAnsi="Arial" w:cs="Arial"/>
          <w:b/>
          <w:lang w:eastAsia="pt-BR"/>
        </w:rPr>
      </w:pPr>
    </w:p>
    <w:p w:rsidR="004A4B7B" w:rsidRPr="004A4B7B" w:rsidRDefault="004A4B7B" w:rsidP="004A4B7B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9D498F" w:rsidRPr="009D498F" w:rsidRDefault="008151DF" w:rsidP="009D498F">
      <w:pPr>
        <w:spacing w:after="120" w:line="360" w:lineRule="auto"/>
        <w:ind w:right="-15"/>
        <w:jc w:val="both"/>
        <w:rPr>
          <w:rFonts w:ascii="Arial" w:eastAsia="Times New Roman" w:hAnsi="Arial" w:cs="Arial"/>
          <w:b/>
          <w:lang w:eastAsia="pt-BR"/>
        </w:rPr>
      </w:pPr>
      <w:r w:rsidRPr="008151DF">
        <w:rPr>
          <w:rFonts w:ascii="Arial" w:eastAsia="Times New Roman" w:hAnsi="Arial" w:cs="Arial"/>
          <w:lang w:eastAsia="pt-BR"/>
        </w:rPr>
        <w:t xml:space="preserve">O </w:t>
      </w:r>
      <w:r w:rsidRPr="008151DF">
        <w:rPr>
          <w:rFonts w:ascii="Arial" w:eastAsia="Times New Roman" w:hAnsi="Arial" w:cs="Arial"/>
          <w:b/>
          <w:bCs/>
          <w:iCs/>
          <w:lang w:eastAsia="pt-BR"/>
        </w:rPr>
        <w:t>CENTRO FEDERAL DE EDUCAÇÃO TECNOLÓGICA CELSO SUCKOW DA FONSECA</w:t>
      </w:r>
      <w:r w:rsidRPr="008151DF">
        <w:rPr>
          <w:rFonts w:ascii="Arial" w:eastAsia="Times New Roman" w:hAnsi="Arial" w:cs="Arial"/>
          <w:bCs/>
          <w:iCs/>
          <w:lang w:eastAsia="pt-BR"/>
        </w:rPr>
        <w:t>,</w:t>
      </w:r>
      <w:r w:rsidRPr="008151DF">
        <w:rPr>
          <w:rFonts w:ascii="Arial" w:eastAsia="Times New Roman" w:hAnsi="Arial" w:cs="Arial"/>
          <w:lang w:eastAsia="pt-BR"/>
        </w:rPr>
        <w:t xml:space="preserve"> com sede na </w:t>
      </w:r>
      <w:r w:rsidRPr="008151DF">
        <w:rPr>
          <w:rFonts w:ascii="Arial" w:eastAsia="Times New Roman" w:hAnsi="Arial" w:cs="Arial"/>
          <w:bCs/>
          <w:iCs/>
          <w:lang w:eastAsia="pt-BR"/>
        </w:rPr>
        <w:t>Avenida Maracanã, nº 229 - Maracanã</w:t>
      </w:r>
      <w:r w:rsidRPr="008151DF">
        <w:rPr>
          <w:rFonts w:ascii="Arial" w:eastAsia="Times New Roman" w:hAnsi="Arial" w:cs="Arial"/>
          <w:lang w:eastAsia="pt-BR"/>
        </w:rPr>
        <w:t xml:space="preserve">, na cidade do </w:t>
      </w:r>
      <w:r w:rsidRPr="008151DF">
        <w:rPr>
          <w:rFonts w:ascii="Arial" w:eastAsia="Times New Roman" w:hAnsi="Arial" w:cs="Arial"/>
          <w:bCs/>
          <w:iCs/>
          <w:lang w:eastAsia="pt-BR"/>
        </w:rPr>
        <w:t>Rio de Janeiro</w:t>
      </w:r>
      <w:r w:rsidRPr="008151DF">
        <w:rPr>
          <w:rFonts w:ascii="Arial" w:eastAsia="Times New Roman" w:hAnsi="Arial" w:cs="Arial"/>
          <w:lang w:eastAsia="pt-BR"/>
        </w:rPr>
        <w:t xml:space="preserve"> / RJ, inscrito no CNPJ sob o nº </w:t>
      </w:r>
      <w:r w:rsidRPr="008151DF">
        <w:rPr>
          <w:rFonts w:ascii="Arial" w:eastAsia="Times New Roman" w:hAnsi="Arial" w:cs="Arial"/>
          <w:bCs/>
          <w:iCs/>
          <w:lang w:eastAsia="pt-BR"/>
        </w:rPr>
        <w:t>42.441.758/0001-05</w:t>
      </w:r>
      <w:r w:rsidRPr="008151DF">
        <w:rPr>
          <w:rFonts w:ascii="Arial" w:eastAsia="Times New Roman" w:hAnsi="Arial" w:cs="Arial"/>
          <w:lang w:eastAsia="pt-BR"/>
        </w:rPr>
        <w:t xml:space="preserve">, neste ato representado pelo </w:t>
      </w:r>
      <w:r w:rsidRPr="008151DF">
        <w:rPr>
          <w:rFonts w:ascii="Arial" w:eastAsia="Times New Roman" w:hAnsi="Arial" w:cs="Arial"/>
          <w:szCs w:val="20"/>
          <w:lang w:eastAsia="pt-BR"/>
        </w:rPr>
        <w:t>Diretor-Geral,</w:t>
      </w:r>
      <w:r w:rsidRPr="008151DF">
        <w:rPr>
          <w:rFonts w:ascii="Arial" w:eastAsia="Times New Roman" w:hAnsi="Arial" w:cs="Arial"/>
          <w:bCs/>
          <w:iCs/>
          <w:color w:val="4F81BD"/>
          <w:szCs w:val="20"/>
          <w:lang w:eastAsia="pt-BR"/>
        </w:rPr>
        <w:t xml:space="preserve"> </w:t>
      </w:r>
      <w:r w:rsidR="004E5E19">
        <w:rPr>
          <w:rFonts w:ascii="Arial" w:eastAsia="MS Mincho" w:hAnsi="Arial" w:cs="Arial"/>
          <w:lang w:eastAsia="pt-BR"/>
        </w:rPr>
        <w:t>Mauri</w:t>
      </w:r>
      <w:r w:rsidR="001D1D23" w:rsidRPr="00973592">
        <w:rPr>
          <w:rFonts w:ascii="Arial" w:eastAsia="MS Mincho" w:hAnsi="Arial" w:cs="Arial"/>
          <w:lang w:eastAsia="pt-BR"/>
        </w:rPr>
        <w:t>cio Saldanha Motta</w:t>
      </w:r>
      <w:r w:rsidRPr="008151DF">
        <w:rPr>
          <w:rFonts w:ascii="Arial" w:eastAsia="MS Mincho" w:hAnsi="Arial" w:cs="Arial"/>
          <w:szCs w:val="24"/>
          <w:lang w:eastAsia="pt-BR"/>
        </w:rPr>
        <w:t xml:space="preserve">, nomeado pela Portaria </w:t>
      </w:r>
      <w:r w:rsidR="001D1D23">
        <w:rPr>
          <w:rFonts w:ascii="Arial" w:eastAsia="MS Mincho" w:hAnsi="Arial" w:cs="Arial"/>
          <w:szCs w:val="24"/>
          <w:lang w:eastAsia="pt-BR"/>
        </w:rPr>
        <w:t xml:space="preserve">MEC 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nº </w:t>
      </w:r>
      <w:r w:rsidR="001D1D23">
        <w:rPr>
          <w:rFonts w:ascii="Arial" w:eastAsia="MS Mincho" w:hAnsi="Arial" w:cs="Arial"/>
          <w:bCs/>
          <w:szCs w:val="24"/>
          <w:lang w:eastAsia="pt-BR"/>
        </w:rPr>
        <w:t>165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, de 24 de </w:t>
      </w:r>
      <w:r w:rsidR="001D1D23">
        <w:rPr>
          <w:rFonts w:ascii="Arial" w:eastAsia="MS Mincho" w:hAnsi="Arial" w:cs="Arial"/>
          <w:szCs w:val="24"/>
          <w:lang w:eastAsia="pt-BR"/>
        </w:rPr>
        <w:t xml:space="preserve">março </w:t>
      </w:r>
      <w:r w:rsidR="001D1D23" w:rsidRPr="00A46909">
        <w:rPr>
          <w:rFonts w:ascii="Arial" w:eastAsia="MS Mincho" w:hAnsi="Arial" w:cs="Arial"/>
          <w:szCs w:val="24"/>
          <w:lang w:eastAsia="pt-BR"/>
        </w:rPr>
        <w:t>de 20</w:t>
      </w:r>
      <w:r w:rsidR="001D1D23">
        <w:rPr>
          <w:rFonts w:ascii="Arial" w:eastAsia="MS Mincho" w:hAnsi="Arial" w:cs="Arial"/>
          <w:szCs w:val="24"/>
          <w:lang w:eastAsia="pt-BR"/>
        </w:rPr>
        <w:t>21</w:t>
      </w:r>
      <w:r w:rsidR="001D1D23" w:rsidRPr="00A46909">
        <w:rPr>
          <w:rFonts w:ascii="Arial" w:eastAsia="MS Mincho" w:hAnsi="Arial" w:cs="Arial"/>
          <w:szCs w:val="24"/>
          <w:lang w:eastAsia="pt-BR"/>
        </w:rPr>
        <w:t>, publicada no</w:t>
      </w:r>
      <w:r w:rsidR="001D1D23" w:rsidRPr="00A46909">
        <w:rPr>
          <w:rFonts w:ascii="Arial" w:eastAsia="MS Mincho" w:hAnsi="Arial" w:cs="Arial"/>
          <w:i/>
          <w:szCs w:val="24"/>
          <w:lang w:eastAsia="pt-BR"/>
        </w:rPr>
        <w:t xml:space="preserve"> </w:t>
      </w:r>
      <w:r w:rsidR="001D1D23" w:rsidRPr="00973592">
        <w:rPr>
          <w:rFonts w:ascii="Arial" w:eastAsia="MS Mincho" w:hAnsi="Arial" w:cs="Arial"/>
          <w:iCs/>
          <w:szCs w:val="24"/>
          <w:lang w:eastAsia="pt-BR"/>
        </w:rPr>
        <w:t>DOU</w:t>
      </w:r>
      <w:r w:rsidR="001D1D23" w:rsidRPr="00A46909">
        <w:rPr>
          <w:rFonts w:ascii="Arial" w:eastAsia="MS Mincho" w:hAnsi="Arial" w:cs="Arial"/>
          <w:i/>
          <w:szCs w:val="24"/>
          <w:lang w:eastAsia="pt-BR"/>
        </w:rPr>
        <w:t xml:space="preserve"> 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de 25 de </w:t>
      </w:r>
      <w:r w:rsidR="001D1D23">
        <w:rPr>
          <w:rFonts w:ascii="Arial" w:eastAsia="MS Mincho" w:hAnsi="Arial" w:cs="Arial"/>
          <w:szCs w:val="24"/>
          <w:lang w:eastAsia="pt-BR"/>
        </w:rPr>
        <w:t>março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 de 20</w:t>
      </w:r>
      <w:r w:rsidR="001D1D23">
        <w:rPr>
          <w:rFonts w:ascii="Arial" w:eastAsia="MS Mincho" w:hAnsi="Arial" w:cs="Arial"/>
          <w:szCs w:val="24"/>
          <w:lang w:eastAsia="pt-BR"/>
        </w:rPr>
        <w:t>21</w:t>
      </w:r>
      <w:r w:rsidR="001D1D23" w:rsidRPr="00A46909">
        <w:rPr>
          <w:rFonts w:ascii="Arial" w:eastAsia="MS Mincho" w:hAnsi="Arial" w:cs="Arial"/>
          <w:szCs w:val="24"/>
          <w:lang w:eastAsia="pt-BR"/>
        </w:rPr>
        <w:t xml:space="preserve">, portador da matrícula funcional SIAPE nº </w:t>
      </w:r>
      <w:r w:rsidR="001D1D23" w:rsidRPr="003A14EF">
        <w:rPr>
          <w:rFonts w:ascii="Arial" w:eastAsia="MS Mincho" w:hAnsi="Arial" w:cs="Arial"/>
          <w:szCs w:val="24"/>
          <w:shd w:val="clear" w:color="auto" w:fill="FFFFFF"/>
          <w:lang w:eastAsia="pt-BR"/>
        </w:rPr>
        <w:t>390990</w:t>
      </w:r>
      <w:r w:rsidRPr="008151DF">
        <w:rPr>
          <w:rFonts w:ascii="Arial" w:eastAsia="MS Mincho" w:hAnsi="Arial" w:cs="Arial"/>
          <w:szCs w:val="24"/>
          <w:lang w:eastAsia="pt-BR"/>
        </w:rPr>
        <w:t xml:space="preserve">, </w:t>
      </w:r>
      <w:r w:rsidRPr="008151DF">
        <w:rPr>
          <w:rFonts w:ascii="Arial" w:eastAsia="Times New Roman" w:hAnsi="Arial" w:cs="Arial"/>
          <w:lang w:eastAsia="pt-BR"/>
        </w:rPr>
        <w:t>doravante denominado CONTRATANTE, e a empresa</w:t>
      </w:r>
      <w:proofErr w:type="gramStart"/>
      <w:r w:rsidRPr="008151DF">
        <w:rPr>
          <w:rFonts w:ascii="Arial" w:eastAsia="Times New Roman" w:hAnsi="Arial" w:cs="Arial"/>
          <w:lang w:eastAsia="pt-BR"/>
        </w:rPr>
        <w:t>..............................</w:t>
      </w:r>
      <w:proofErr w:type="gramEnd"/>
      <w:r w:rsidRPr="008151DF">
        <w:rPr>
          <w:rFonts w:ascii="Arial" w:eastAsia="Times New Roman" w:hAnsi="Arial" w:cs="Arial"/>
          <w:lang w:eastAsia="pt-BR"/>
        </w:rPr>
        <w:t xml:space="preserve">, inscrita no CNPJ/MF sob o nº ............................, sediada na ..................................., doravante designada CONTRATADA, neste ato representada pelo(a) Sr.(a) ....................., portador(a) da Carteira de Identidade nº ................., expedida pela (o) .................., e CPF nº .........................,  tendo em vista o que consta no </w:t>
      </w:r>
      <w:r w:rsidR="00E53A6A" w:rsidRPr="00C4025C">
        <w:rPr>
          <w:rFonts w:ascii="Arial" w:eastAsia="Times New Roman" w:hAnsi="Arial" w:cs="Arial"/>
          <w:b/>
          <w:lang w:eastAsia="pt-BR"/>
        </w:rPr>
        <w:t xml:space="preserve">Processo n.º </w:t>
      </w:r>
      <w:r w:rsidR="00C4025C" w:rsidRPr="00C4025C">
        <w:rPr>
          <w:rFonts w:ascii="Arial" w:eastAsia="Times New Roman" w:hAnsi="Arial" w:cs="Arial"/>
          <w:b/>
          <w:bCs/>
          <w:color w:val="000000"/>
          <w:lang w:eastAsia="pt-BR"/>
        </w:rPr>
        <w:t>23063.002473/2021-45</w:t>
      </w:r>
      <w:r w:rsidR="001D1D23">
        <w:rPr>
          <w:rFonts w:ascii="Arial" w:eastAsia="Times New Roman" w:hAnsi="Arial" w:cs="Arial"/>
          <w:b/>
          <w:bCs/>
          <w:color w:val="000000"/>
          <w:lang w:eastAsia="pt-BR"/>
        </w:rPr>
        <w:t xml:space="preserve"> </w:t>
      </w:r>
      <w:r w:rsidRPr="008151DF">
        <w:rPr>
          <w:rFonts w:ascii="Arial" w:eastAsia="Times New Roman" w:hAnsi="Arial" w:cs="Arial"/>
          <w:lang w:eastAsia="pt-BR"/>
        </w:rPr>
        <w:t>e</w:t>
      </w:r>
      <w:r w:rsidR="009D498F" w:rsidRPr="009D498F">
        <w:rPr>
          <w:rFonts w:ascii="Arial" w:eastAsia="Times New Roman" w:hAnsi="Arial" w:cs="Arial"/>
          <w:lang w:eastAsia="pt-BR"/>
        </w:rPr>
        <w:t xml:space="preserve"> em observância às disposições da Lei nº 12.462, de 4 de agosto de 2011, do Decreto nº 7.581, de 11 de outubro de 2011, </w:t>
      </w:r>
      <w:r w:rsidR="009D498F" w:rsidRPr="009D498F">
        <w:rPr>
          <w:rFonts w:ascii="Arial" w:eastAsia="Times New Roman" w:hAnsi="Arial" w:cs="Arial"/>
          <w:bCs/>
          <w:lang w:eastAsia="pt-BR"/>
        </w:rPr>
        <w:t>da Medida Provisória nº 961, de 6 de maio de 2020</w:t>
      </w:r>
      <w:r w:rsidR="009D498F" w:rsidRPr="009D498F">
        <w:rPr>
          <w:rFonts w:ascii="Arial" w:eastAsia="Times New Roman" w:hAnsi="Arial" w:cs="Arial"/>
          <w:b/>
          <w:lang w:eastAsia="pt-BR"/>
        </w:rPr>
        <w:t xml:space="preserve">, </w:t>
      </w:r>
      <w:r w:rsidR="009D498F" w:rsidRPr="009D498F">
        <w:rPr>
          <w:rFonts w:ascii="Arial" w:eastAsia="Times New Roman" w:hAnsi="Arial" w:cs="Arial"/>
          <w:lang w:eastAsia="pt-BR"/>
        </w:rPr>
        <w:t>e da Lei n.º 8.666, de 21 de junho de 1993</w:t>
      </w:r>
      <w:r w:rsidR="009D498F" w:rsidRPr="00C4025C">
        <w:rPr>
          <w:rFonts w:ascii="Arial" w:eastAsia="Times New Roman" w:hAnsi="Arial" w:cs="Arial"/>
          <w:lang w:eastAsia="pt-BR"/>
        </w:rPr>
        <w:t xml:space="preserve">, no que couber, resolvem celebrar o presente Termo de Contrato, decorrente do </w:t>
      </w:r>
      <w:r w:rsidR="009D498F" w:rsidRPr="00C4025C">
        <w:rPr>
          <w:rFonts w:ascii="Arial" w:eastAsia="Times New Roman" w:hAnsi="Arial" w:cs="Arial"/>
          <w:b/>
          <w:lang w:eastAsia="pt-BR"/>
        </w:rPr>
        <w:t xml:space="preserve">Edital de RDC Eletrônico nº </w:t>
      </w:r>
      <w:r w:rsidR="00C4025C" w:rsidRPr="00C4025C">
        <w:rPr>
          <w:rFonts w:ascii="Arial" w:eastAsia="Times New Roman" w:hAnsi="Arial" w:cs="Arial"/>
          <w:b/>
          <w:lang w:eastAsia="pt-BR"/>
        </w:rPr>
        <w:t>08</w:t>
      </w:r>
      <w:r w:rsidR="009D498F" w:rsidRPr="00C4025C">
        <w:rPr>
          <w:rFonts w:ascii="Arial" w:eastAsia="Times New Roman" w:hAnsi="Arial" w:cs="Arial"/>
          <w:b/>
          <w:lang w:eastAsia="pt-BR"/>
        </w:rPr>
        <w:t>/202</w:t>
      </w:r>
      <w:r w:rsidR="001D1D23" w:rsidRPr="00C4025C">
        <w:rPr>
          <w:rFonts w:ascii="Arial" w:eastAsia="Times New Roman" w:hAnsi="Arial" w:cs="Arial"/>
          <w:b/>
          <w:lang w:eastAsia="pt-BR"/>
        </w:rPr>
        <w:t>1</w:t>
      </w:r>
      <w:r w:rsidR="009D498F" w:rsidRPr="00C4025C">
        <w:rPr>
          <w:rFonts w:ascii="Arial" w:eastAsia="Times New Roman" w:hAnsi="Arial" w:cs="Arial"/>
          <w:lang w:eastAsia="pt-BR"/>
        </w:rPr>
        <w:t>, mediante</w:t>
      </w:r>
      <w:r w:rsidR="009D498F" w:rsidRPr="009D498F">
        <w:rPr>
          <w:rFonts w:ascii="Arial" w:eastAsia="Times New Roman" w:hAnsi="Arial" w:cs="Arial"/>
          <w:lang w:eastAsia="pt-BR"/>
        </w:rPr>
        <w:t xml:space="preserve"> as cláusulas e condições a seguir enunciadas.</w:t>
      </w:r>
    </w:p>
    <w:p w:rsidR="00694286" w:rsidRDefault="00694286" w:rsidP="004A4B7B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4025C" w:rsidRDefault="00C4025C" w:rsidP="004A4B7B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C4025C" w:rsidRPr="004A4B7B" w:rsidRDefault="00C4025C" w:rsidP="004A4B7B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4A4B7B" w:rsidRPr="004A4B7B" w:rsidRDefault="004A4B7B" w:rsidP="00F01647">
      <w:pPr>
        <w:keepNext/>
        <w:numPr>
          <w:ilvl w:val="0"/>
          <w:numId w:val="2"/>
        </w:numPr>
        <w:spacing w:before="120" w:after="120" w:line="240" w:lineRule="auto"/>
        <w:ind w:left="142"/>
        <w:outlineLvl w:val="0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lastRenderedPageBreak/>
        <w:t xml:space="preserve">CLÁUSULA PRIMEIRA </w:t>
      </w:r>
      <w:r w:rsidR="00F01647">
        <w:rPr>
          <w:rFonts w:ascii="Arial" w:eastAsia="Times New Roman" w:hAnsi="Arial" w:cs="Arial"/>
          <w:b/>
          <w:lang w:eastAsia="pt-BR"/>
        </w:rPr>
        <w:t>–</w:t>
      </w:r>
      <w:r w:rsidRPr="004A4B7B">
        <w:rPr>
          <w:rFonts w:ascii="Arial" w:eastAsia="Times New Roman" w:hAnsi="Arial" w:cs="Arial"/>
          <w:b/>
          <w:lang w:eastAsia="pt-BR"/>
        </w:rPr>
        <w:t xml:space="preserve"> OBJETO</w:t>
      </w:r>
      <w:r w:rsidR="00F01647">
        <w:rPr>
          <w:rFonts w:ascii="Arial" w:eastAsia="Times New Roman" w:hAnsi="Arial" w:cs="Arial"/>
          <w:b/>
          <w:lang w:eastAsia="pt-BR"/>
        </w:rPr>
        <w:br/>
      </w:r>
    </w:p>
    <w:p w:rsidR="0064548E" w:rsidRPr="00C4025C" w:rsidRDefault="0064548E" w:rsidP="00F01647">
      <w:pPr>
        <w:numPr>
          <w:ilvl w:val="1"/>
          <w:numId w:val="2"/>
        </w:numPr>
        <w:spacing w:before="120" w:after="120"/>
        <w:ind w:left="567"/>
        <w:jc w:val="both"/>
        <w:rPr>
          <w:rFonts w:ascii="Arial" w:hAnsi="Arial" w:cs="Arial"/>
          <w:color w:val="000000"/>
          <w:szCs w:val="20"/>
        </w:rPr>
      </w:pPr>
      <w:r w:rsidRPr="00C4025C">
        <w:rPr>
          <w:rFonts w:ascii="Arial" w:hAnsi="Arial" w:cs="Arial"/>
          <w:color w:val="000000"/>
          <w:szCs w:val="20"/>
        </w:rPr>
        <w:t xml:space="preserve">O objeto do presente Termo de Contrato é </w:t>
      </w:r>
      <w:r w:rsidR="00851E98" w:rsidRPr="00C4025C">
        <w:rPr>
          <w:rFonts w:ascii="Arial" w:hAnsi="Arial" w:cs="Arial"/>
          <w:color w:val="000000"/>
          <w:szCs w:val="20"/>
        </w:rPr>
        <w:t xml:space="preserve">a </w:t>
      </w:r>
      <w:r w:rsidR="001D1D23" w:rsidRPr="000A3BE7">
        <w:rPr>
          <w:rFonts w:ascii="Arial" w:eastAsia="WenQuanYi Micro Hei" w:hAnsi="Arial" w:cs="Arial"/>
          <w:b/>
          <w:lang w:bidi="hi-IN"/>
        </w:rPr>
        <w:t xml:space="preserve">contratação de </w:t>
      </w:r>
      <w:r w:rsidR="000A3BE7" w:rsidRPr="000A3BE7">
        <w:rPr>
          <w:rFonts w:ascii="Arial" w:eastAsia="Times New Roman" w:hAnsi="Arial" w:cs="Arial"/>
          <w:b/>
          <w:lang w:eastAsia="zh-CN"/>
        </w:rPr>
        <w:t>serviço de reforma para c</w:t>
      </w:r>
      <w:r w:rsidR="00C4025C" w:rsidRPr="000A3BE7">
        <w:rPr>
          <w:rFonts w:ascii="Arial" w:eastAsia="Times New Roman" w:hAnsi="Arial" w:cs="Arial"/>
          <w:b/>
          <w:lang w:eastAsia="zh-CN"/>
        </w:rPr>
        <w:t>onclusão da obra do novo prédio de salas de aula do Campus Nova Iguaçu</w:t>
      </w:r>
      <w:r w:rsidR="00795629">
        <w:rPr>
          <w:rFonts w:ascii="Arial" w:eastAsia="Times New Roman" w:hAnsi="Arial" w:cs="Arial"/>
          <w:b/>
          <w:lang w:eastAsia="zh-CN"/>
        </w:rPr>
        <w:t xml:space="preserve"> do CEFET/RJ</w:t>
      </w:r>
      <w:r w:rsidRPr="00C4025C">
        <w:rPr>
          <w:rFonts w:ascii="Arial" w:hAnsi="Arial" w:cs="Arial"/>
          <w:color w:val="000000"/>
          <w:szCs w:val="20"/>
        </w:rPr>
        <w:t>, a ser executad</w:t>
      </w:r>
      <w:r w:rsidR="00694286" w:rsidRPr="00C4025C">
        <w:rPr>
          <w:rFonts w:ascii="Arial" w:hAnsi="Arial" w:cs="Arial"/>
          <w:color w:val="000000"/>
          <w:szCs w:val="20"/>
        </w:rPr>
        <w:t>o</w:t>
      </w:r>
      <w:r w:rsidRPr="00C4025C">
        <w:rPr>
          <w:rFonts w:ascii="Arial" w:hAnsi="Arial" w:cs="Arial"/>
          <w:color w:val="000000"/>
          <w:szCs w:val="20"/>
        </w:rPr>
        <w:t xml:space="preserve"> nas condições estabelecidas no Projeto Básico e demais documentos técnicos que se encontram anexos ao Edital do certame que deu origem a este instrumento contratual.</w:t>
      </w:r>
    </w:p>
    <w:p w:rsidR="0064548E" w:rsidRPr="00D712A6" w:rsidRDefault="0064548E" w:rsidP="0064548E">
      <w:pPr>
        <w:spacing w:before="120" w:after="120"/>
        <w:ind w:left="858"/>
        <w:jc w:val="both"/>
        <w:rPr>
          <w:rFonts w:cs="Arial"/>
          <w:color w:val="000000"/>
          <w:szCs w:val="20"/>
        </w:rPr>
      </w:pPr>
    </w:p>
    <w:p w:rsidR="0064548E" w:rsidRPr="0064548E" w:rsidRDefault="0064548E" w:rsidP="00F01647">
      <w:pPr>
        <w:pStyle w:val="PargrafodaLista"/>
        <w:numPr>
          <w:ilvl w:val="1"/>
          <w:numId w:val="2"/>
        </w:numPr>
        <w:spacing w:before="120" w:after="120"/>
        <w:ind w:left="567"/>
        <w:jc w:val="both"/>
        <w:rPr>
          <w:rFonts w:ascii="Arial" w:eastAsia="Times New Roman" w:hAnsi="Arial" w:cs="Arial"/>
          <w:i/>
          <w:iCs/>
          <w:color w:val="FF0000"/>
          <w:szCs w:val="20"/>
          <w:lang w:eastAsia="pt-BR"/>
        </w:rPr>
      </w:pPr>
      <w:r w:rsidRPr="0064548E">
        <w:rPr>
          <w:rFonts w:ascii="Arial" w:eastAsia="Times New Roman" w:hAnsi="Arial" w:cs="Arial"/>
          <w:iCs/>
          <w:szCs w:val="20"/>
          <w:lang w:eastAsia="pt-BR"/>
        </w:rPr>
        <w:t>Este Termo de Contrato vincula-se ao Edital e seus anexos, identi</w:t>
      </w:r>
      <w:bookmarkStart w:id="0" w:name="_GoBack"/>
      <w:bookmarkEnd w:id="0"/>
      <w:r w:rsidRPr="0064548E">
        <w:rPr>
          <w:rFonts w:ascii="Arial" w:eastAsia="Times New Roman" w:hAnsi="Arial" w:cs="Arial"/>
          <w:iCs/>
          <w:szCs w:val="20"/>
          <w:lang w:eastAsia="pt-BR"/>
        </w:rPr>
        <w:t>ficado no preâmbulo acima, e à proposta vencedora, independentemente de transcrição</w:t>
      </w:r>
      <w:r w:rsidRPr="0064548E">
        <w:rPr>
          <w:rFonts w:ascii="Arial" w:eastAsia="Times New Roman" w:hAnsi="Arial" w:cs="Arial"/>
          <w:i/>
          <w:iCs/>
          <w:color w:val="FF0000"/>
          <w:szCs w:val="20"/>
          <w:lang w:eastAsia="pt-BR"/>
        </w:rPr>
        <w:t>.</w:t>
      </w:r>
    </w:p>
    <w:p w:rsidR="005713FE" w:rsidRDefault="005713FE" w:rsidP="009D498F">
      <w:pPr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A1622" w:rsidRPr="004A4B7B" w:rsidRDefault="00EA1622" w:rsidP="009D498F">
      <w:pPr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:rsidR="004A4B7B" w:rsidRPr="004A4B7B" w:rsidRDefault="004A4B7B" w:rsidP="00F01647">
      <w:pPr>
        <w:keepNext/>
        <w:numPr>
          <w:ilvl w:val="0"/>
          <w:numId w:val="2"/>
        </w:numPr>
        <w:spacing w:before="120" w:after="120" w:line="240" w:lineRule="auto"/>
        <w:ind w:left="142"/>
        <w:outlineLvl w:val="4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t>CLÁUSULA SEGUNDA – VIGÊNCIA</w:t>
      </w:r>
      <w:r w:rsidR="00F01647">
        <w:rPr>
          <w:rFonts w:ascii="Arial" w:eastAsia="Times New Roman" w:hAnsi="Arial" w:cs="Arial"/>
          <w:b/>
          <w:lang w:eastAsia="pt-BR"/>
        </w:rPr>
        <w:br/>
      </w:r>
    </w:p>
    <w:p w:rsidR="00361657" w:rsidRPr="00CD0D1D" w:rsidRDefault="00361657" w:rsidP="00F01647">
      <w:pPr>
        <w:numPr>
          <w:ilvl w:val="1"/>
          <w:numId w:val="2"/>
        </w:numPr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eastAsia="pt-BR"/>
        </w:rPr>
      </w:pPr>
      <w:r w:rsidRPr="00CD0D1D">
        <w:rPr>
          <w:rFonts w:ascii="Arial" w:eastAsia="Times New Roman" w:hAnsi="Arial" w:cs="Arial"/>
          <w:color w:val="000000"/>
          <w:lang w:eastAsia="pt-BR"/>
        </w:rPr>
        <w:t xml:space="preserve">O prazo de vigência deste Termo de </w:t>
      </w:r>
      <w:r w:rsidRPr="00061ED6">
        <w:rPr>
          <w:rFonts w:ascii="Arial" w:eastAsia="Times New Roman" w:hAnsi="Arial" w:cs="Arial"/>
          <w:color w:val="000000"/>
          <w:lang w:eastAsia="pt-BR"/>
        </w:rPr>
        <w:t xml:space="preserve">Contrato é de </w:t>
      </w:r>
      <w:r w:rsidR="00C4025C" w:rsidRPr="00061ED6">
        <w:rPr>
          <w:rFonts w:ascii="Arial" w:eastAsia="Times New Roman" w:hAnsi="Arial" w:cs="Arial"/>
          <w:color w:val="000000"/>
          <w:lang w:eastAsia="pt-BR"/>
        </w:rPr>
        <w:t>12</w:t>
      </w:r>
      <w:r w:rsidRPr="00061ED6">
        <w:rPr>
          <w:rFonts w:ascii="Arial" w:eastAsia="Times New Roman" w:hAnsi="Arial" w:cs="Arial"/>
          <w:color w:val="000000"/>
          <w:lang w:eastAsia="pt-BR"/>
        </w:rPr>
        <w:t xml:space="preserve"> (</w:t>
      </w:r>
      <w:r w:rsidR="00C4025C" w:rsidRPr="00061ED6">
        <w:rPr>
          <w:rFonts w:ascii="Arial" w:eastAsia="Times New Roman" w:hAnsi="Arial" w:cs="Arial"/>
          <w:color w:val="000000"/>
          <w:lang w:eastAsia="pt-BR"/>
        </w:rPr>
        <w:t>doze</w:t>
      </w:r>
      <w:r w:rsidRPr="00061ED6">
        <w:rPr>
          <w:rFonts w:ascii="Arial" w:eastAsia="Times New Roman" w:hAnsi="Arial" w:cs="Arial"/>
          <w:color w:val="000000"/>
          <w:lang w:eastAsia="pt-BR"/>
        </w:rPr>
        <w:t>) meses, contados</w:t>
      </w:r>
      <w:r w:rsidRPr="00CD0D1D">
        <w:rPr>
          <w:rFonts w:ascii="Arial" w:eastAsia="Times New Roman" w:hAnsi="Arial" w:cs="Arial"/>
          <w:color w:val="000000"/>
          <w:lang w:eastAsia="pt-BR"/>
        </w:rPr>
        <w:t xml:space="preserve"> a partir da data de sua assinatura, prorrogável na forma do art. 57, § 1°, da Lei n° 8.666</w:t>
      </w:r>
      <w:r>
        <w:rPr>
          <w:rFonts w:ascii="Arial" w:eastAsia="Times New Roman" w:hAnsi="Arial" w:cs="Arial"/>
          <w:color w:val="000000"/>
          <w:lang w:eastAsia="pt-BR"/>
        </w:rPr>
        <w:t>,</w:t>
      </w:r>
      <w:r w:rsidRPr="00CD0D1D">
        <w:rPr>
          <w:rFonts w:ascii="Arial" w:eastAsia="Times New Roman" w:hAnsi="Arial" w:cs="Arial"/>
          <w:color w:val="000000"/>
          <w:lang w:eastAsia="pt-BR"/>
        </w:rPr>
        <w:t xml:space="preserve"> de 1993.</w:t>
      </w:r>
    </w:p>
    <w:p w:rsidR="00C462CB" w:rsidRDefault="00317EAA" w:rsidP="00F01647">
      <w:pPr>
        <w:pStyle w:val="PargrafodaLista"/>
        <w:numPr>
          <w:ilvl w:val="2"/>
          <w:numId w:val="8"/>
        </w:numPr>
        <w:spacing w:before="120" w:after="120"/>
        <w:ind w:left="1134" w:hanging="567"/>
        <w:jc w:val="both"/>
        <w:rPr>
          <w:rFonts w:ascii="Arial" w:hAnsi="Arial" w:cs="Arial"/>
          <w:szCs w:val="20"/>
        </w:rPr>
      </w:pPr>
      <w:r w:rsidRPr="0064548E">
        <w:rPr>
          <w:rFonts w:ascii="Arial" w:hAnsi="Arial" w:cs="Arial"/>
          <w:szCs w:val="20"/>
        </w:rPr>
        <w:t>A vigência poderá ultrapassar o exercício financeiro, desde que as despesas referentes à contratação sejam integralmente empenhadas até 31 de dezembro, para fins de inscrição em restos a pagar</w:t>
      </w:r>
      <w:r w:rsidR="0064548E" w:rsidRPr="0064548E">
        <w:rPr>
          <w:rFonts w:ascii="Arial" w:hAnsi="Arial" w:cs="Arial"/>
          <w:szCs w:val="20"/>
        </w:rPr>
        <w:t>.</w:t>
      </w:r>
    </w:p>
    <w:p w:rsidR="00694286" w:rsidRPr="00C462CB" w:rsidRDefault="00694286" w:rsidP="00694286">
      <w:pPr>
        <w:pStyle w:val="PargrafodaLista"/>
        <w:spacing w:before="120" w:after="120"/>
        <w:ind w:left="1578"/>
        <w:jc w:val="both"/>
        <w:rPr>
          <w:rFonts w:ascii="Arial" w:hAnsi="Arial" w:cs="Arial"/>
          <w:szCs w:val="20"/>
        </w:rPr>
      </w:pPr>
    </w:p>
    <w:p w:rsidR="00694286" w:rsidRPr="00061ED6" w:rsidRDefault="00C462CB" w:rsidP="00061ED6">
      <w:pPr>
        <w:pStyle w:val="Default"/>
        <w:numPr>
          <w:ilvl w:val="1"/>
          <w:numId w:val="8"/>
        </w:numPr>
        <w:ind w:left="567" w:hanging="425"/>
        <w:jc w:val="both"/>
        <w:rPr>
          <w:sz w:val="22"/>
          <w:szCs w:val="22"/>
        </w:rPr>
      </w:pPr>
      <w:r w:rsidRPr="00C462CB">
        <w:rPr>
          <w:sz w:val="22"/>
          <w:szCs w:val="22"/>
        </w:rPr>
        <w:t xml:space="preserve">A execução do objeto deverá ser iniciada no prazo </w:t>
      </w:r>
      <w:r w:rsidR="00F65377">
        <w:rPr>
          <w:sz w:val="22"/>
          <w:szCs w:val="22"/>
        </w:rPr>
        <w:t xml:space="preserve">de </w:t>
      </w:r>
      <w:r w:rsidR="00C4025C" w:rsidRPr="00C4025C">
        <w:rPr>
          <w:sz w:val="22"/>
          <w:szCs w:val="22"/>
        </w:rPr>
        <w:t>15</w:t>
      </w:r>
      <w:r w:rsidRPr="00C4025C">
        <w:rPr>
          <w:sz w:val="22"/>
          <w:szCs w:val="22"/>
        </w:rPr>
        <w:t xml:space="preserve"> </w:t>
      </w:r>
      <w:r w:rsidRPr="00C4025C">
        <w:rPr>
          <w:rFonts w:eastAsia="Times New Roman"/>
          <w:sz w:val="22"/>
          <w:szCs w:val="22"/>
          <w:lang w:eastAsia="pt-BR"/>
        </w:rPr>
        <w:t>(</w:t>
      </w:r>
      <w:r w:rsidR="00C4025C" w:rsidRPr="00C4025C">
        <w:rPr>
          <w:rFonts w:eastAsia="Times New Roman"/>
          <w:sz w:val="22"/>
          <w:szCs w:val="22"/>
          <w:lang w:eastAsia="pt-BR"/>
        </w:rPr>
        <w:t>quinze</w:t>
      </w:r>
      <w:r w:rsidRPr="00C4025C">
        <w:rPr>
          <w:rFonts w:eastAsia="Times New Roman"/>
          <w:sz w:val="22"/>
          <w:szCs w:val="22"/>
          <w:lang w:eastAsia="pt-BR"/>
        </w:rPr>
        <w:t xml:space="preserve">) </w:t>
      </w:r>
      <w:r w:rsidRPr="00C4025C">
        <w:rPr>
          <w:sz w:val="22"/>
          <w:szCs w:val="22"/>
        </w:rPr>
        <w:t xml:space="preserve">dias a contar da data </w:t>
      </w:r>
      <w:r w:rsidR="00C4025C" w:rsidRPr="00C4025C">
        <w:rPr>
          <w:sz w:val="22"/>
          <w:szCs w:val="22"/>
        </w:rPr>
        <w:t>de assinatura do Termo de Contrato</w:t>
      </w:r>
      <w:r w:rsidRPr="00C4025C">
        <w:rPr>
          <w:sz w:val="22"/>
          <w:szCs w:val="22"/>
        </w:rPr>
        <w:t>, tendo a contratada o prazo</w:t>
      </w:r>
      <w:r w:rsidRPr="00C462CB">
        <w:rPr>
          <w:sz w:val="22"/>
          <w:szCs w:val="22"/>
        </w:rPr>
        <w:t xml:space="preserve"> de </w:t>
      </w:r>
      <w:r w:rsidR="00C4025C" w:rsidRPr="00C4025C">
        <w:rPr>
          <w:rFonts w:eastAsia="Times New Roman"/>
          <w:sz w:val="22"/>
          <w:szCs w:val="22"/>
          <w:lang w:eastAsia="pt-BR"/>
        </w:rPr>
        <w:t>150</w:t>
      </w:r>
      <w:r w:rsidR="00C4025C">
        <w:rPr>
          <w:rFonts w:eastAsia="Times New Roman"/>
          <w:sz w:val="22"/>
          <w:szCs w:val="22"/>
          <w:highlight w:val="yellow"/>
          <w:lang w:eastAsia="pt-BR"/>
        </w:rPr>
        <w:t xml:space="preserve"> </w:t>
      </w:r>
      <w:r w:rsidRPr="00C4025C">
        <w:rPr>
          <w:rFonts w:eastAsia="Times New Roman"/>
          <w:sz w:val="22"/>
          <w:szCs w:val="22"/>
          <w:lang w:eastAsia="pt-BR"/>
        </w:rPr>
        <w:t>(</w:t>
      </w:r>
      <w:r w:rsidR="00C4025C" w:rsidRPr="00C4025C">
        <w:rPr>
          <w:rFonts w:eastAsia="Times New Roman"/>
          <w:sz w:val="22"/>
          <w:szCs w:val="22"/>
          <w:lang w:eastAsia="pt-BR"/>
        </w:rPr>
        <w:t>cento e cinquenta</w:t>
      </w:r>
      <w:r w:rsidRPr="00C4025C">
        <w:rPr>
          <w:rFonts w:eastAsia="Times New Roman"/>
          <w:sz w:val="22"/>
          <w:szCs w:val="22"/>
          <w:lang w:eastAsia="pt-BR"/>
        </w:rPr>
        <w:t>)</w:t>
      </w:r>
      <w:r w:rsidRPr="00C462CB">
        <w:rPr>
          <w:rFonts w:eastAsia="Times New Roman"/>
          <w:sz w:val="22"/>
          <w:szCs w:val="22"/>
          <w:lang w:eastAsia="pt-BR"/>
        </w:rPr>
        <w:t xml:space="preserve"> dias para concluir a execução do objeto, cujas etapas observarão o cronograma fixado em documento anexo ao Projeto Básico, parte integrante do Edital.</w:t>
      </w:r>
    </w:p>
    <w:p w:rsidR="00694286" w:rsidRDefault="00694286" w:rsidP="00C462CB">
      <w:pPr>
        <w:pStyle w:val="Default"/>
        <w:ind w:left="851"/>
        <w:jc w:val="both"/>
        <w:rPr>
          <w:sz w:val="22"/>
          <w:szCs w:val="22"/>
        </w:rPr>
      </w:pPr>
    </w:p>
    <w:p w:rsidR="00694286" w:rsidRPr="00C462CB" w:rsidRDefault="00694286" w:rsidP="00C462CB">
      <w:pPr>
        <w:pStyle w:val="Default"/>
        <w:ind w:left="851"/>
        <w:jc w:val="both"/>
        <w:rPr>
          <w:sz w:val="22"/>
          <w:szCs w:val="22"/>
        </w:rPr>
      </w:pPr>
    </w:p>
    <w:p w:rsidR="00C462CB" w:rsidRPr="00694286" w:rsidRDefault="00361657" w:rsidP="00F01647">
      <w:pPr>
        <w:pStyle w:val="Default"/>
        <w:numPr>
          <w:ilvl w:val="1"/>
          <w:numId w:val="8"/>
        </w:numPr>
        <w:ind w:left="567" w:hanging="425"/>
        <w:jc w:val="both"/>
        <w:rPr>
          <w:sz w:val="22"/>
          <w:szCs w:val="22"/>
        </w:rPr>
      </w:pPr>
      <w:r w:rsidRPr="00A1624C">
        <w:rPr>
          <w:rFonts w:eastAsia="Times New Roman"/>
          <w:sz w:val="22"/>
          <w:lang w:eastAsia="pt-BR"/>
        </w:rPr>
        <w:t>Os prazos de execução e de vigência do contrato poderão ser prorrogados, com fundamento no art. 57, § 1º, da Lei n.º 8.666/1993, mediante prévia apresentação de justificativas, autorização da autoridade competente para a celebração do ajuste e da correspondente adequação do cronograma físico-financeiro, formalizadas nos autos do processo administrativo</w:t>
      </w:r>
      <w:r w:rsidRPr="00C462CB">
        <w:rPr>
          <w:rFonts w:eastAsia="Times New Roman"/>
          <w:lang w:eastAsia="pt-BR"/>
        </w:rPr>
        <w:t>.</w:t>
      </w:r>
    </w:p>
    <w:p w:rsidR="00694286" w:rsidRPr="00694286" w:rsidRDefault="00694286" w:rsidP="00694286">
      <w:pPr>
        <w:pStyle w:val="Default"/>
        <w:jc w:val="both"/>
        <w:rPr>
          <w:sz w:val="22"/>
          <w:szCs w:val="22"/>
        </w:rPr>
      </w:pPr>
    </w:p>
    <w:p w:rsidR="00C462CB" w:rsidRPr="00694286" w:rsidRDefault="00361657" w:rsidP="00F01647">
      <w:pPr>
        <w:pStyle w:val="Default"/>
        <w:numPr>
          <w:ilvl w:val="1"/>
          <w:numId w:val="8"/>
        </w:numPr>
        <w:ind w:left="567" w:hanging="425"/>
        <w:jc w:val="both"/>
        <w:rPr>
          <w:sz w:val="20"/>
          <w:szCs w:val="22"/>
        </w:rPr>
      </w:pPr>
      <w:r w:rsidRPr="00A1624C">
        <w:rPr>
          <w:rFonts w:eastAsia="Times New Roman"/>
          <w:sz w:val="22"/>
          <w:szCs w:val="20"/>
          <w:lang w:eastAsia="pt-BR"/>
        </w:rPr>
        <w:t xml:space="preserve">As prorrogações dos prazos de execução e de vigência do contrato deverão ser promovidas por meio de prévia celebração de termo aditivo. </w:t>
      </w:r>
    </w:p>
    <w:p w:rsidR="00694286" w:rsidRPr="00694286" w:rsidRDefault="00694286" w:rsidP="00694286">
      <w:pPr>
        <w:pStyle w:val="Default"/>
        <w:jc w:val="both"/>
        <w:rPr>
          <w:sz w:val="20"/>
          <w:szCs w:val="22"/>
        </w:rPr>
      </w:pPr>
    </w:p>
    <w:p w:rsidR="00C462CB" w:rsidRPr="00694286" w:rsidRDefault="00361657" w:rsidP="00F01647">
      <w:pPr>
        <w:pStyle w:val="Default"/>
        <w:numPr>
          <w:ilvl w:val="1"/>
          <w:numId w:val="8"/>
        </w:numPr>
        <w:ind w:left="567" w:hanging="425"/>
        <w:jc w:val="both"/>
        <w:rPr>
          <w:sz w:val="20"/>
          <w:szCs w:val="22"/>
        </w:rPr>
      </w:pPr>
      <w:r w:rsidRPr="00A1624C">
        <w:rPr>
          <w:rFonts w:eastAsia="Times New Roman"/>
          <w:sz w:val="22"/>
          <w:szCs w:val="20"/>
          <w:lang w:eastAsia="pt-BR"/>
        </w:rPr>
        <w:t>Ocorrendo impedimento, paralisação ou sustação do contrato, na forma dos itens 2.3 e 2.4 acima, o cronograma de execução será prorrogado automaticamente, por igual tempo, conforme preceitua o art. 79, § 5º, da Lei nº 8.666/93, mediante prévio termo aditivo.</w:t>
      </w:r>
    </w:p>
    <w:p w:rsidR="00694286" w:rsidRPr="00694286" w:rsidRDefault="00694286" w:rsidP="00694286">
      <w:pPr>
        <w:pStyle w:val="Default"/>
        <w:jc w:val="both"/>
        <w:rPr>
          <w:sz w:val="20"/>
          <w:szCs w:val="22"/>
        </w:rPr>
      </w:pPr>
    </w:p>
    <w:p w:rsidR="00361657" w:rsidRPr="00A1624C" w:rsidRDefault="00361657" w:rsidP="00F01647">
      <w:pPr>
        <w:pStyle w:val="Default"/>
        <w:numPr>
          <w:ilvl w:val="1"/>
          <w:numId w:val="8"/>
        </w:numPr>
        <w:ind w:left="567" w:hanging="425"/>
        <w:jc w:val="both"/>
        <w:rPr>
          <w:sz w:val="20"/>
          <w:szCs w:val="22"/>
        </w:rPr>
      </w:pPr>
      <w:r w:rsidRPr="00A1624C">
        <w:rPr>
          <w:rFonts w:eastAsia="Times New Roman"/>
          <w:sz w:val="22"/>
          <w:lang w:eastAsia="pt-BR"/>
        </w:rPr>
        <w:t>A prorrogação do prazo de execução da obra implica a prorrogação do prazo da vigência do contrato por igual período, exceto se houver dispositivo em sentido contrário no termo aditivo de prorrogação.</w:t>
      </w:r>
    </w:p>
    <w:p w:rsidR="005713FE" w:rsidRDefault="00507670" w:rsidP="00507670">
      <w:pPr>
        <w:tabs>
          <w:tab w:val="left" w:pos="2040"/>
        </w:tabs>
        <w:spacing w:before="120" w:after="120" w:line="240" w:lineRule="auto"/>
        <w:ind w:left="858"/>
        <w:jc w:val="both"/>
        <w:rPr>
          <w:rFonts w:ascii="Arial" w:eastAsia="Times New Roman" w:hAnsi="Arial" w:cs="Arial"/>
          <w:sz w:val="20"/>
          <w:lang w:eastAsia="pt-BR"/>
        </w:rPr>
      </w:pPr>
      <w:r w:rsidRPr="00A1624C">
        <w:rPr>
          <w:rFonts w:ascii="Arial" w:eastAsia="Times New Roman" w:hAnsi="Arial" w:cs="Arial"/>
          <w:sz w:val="20"/>
          <w:lang w:eastAsia="pt-BR"/>
        </w:rPr>
        <w:tab/>
      </w:r>
    </w:p>
    <w:p w:rsidR="00071C05" w:rsidRDefault="00071C05" w:rsidP="00507670">
      <w:pPr>
        <w:tabs>
          <w:tab w:val="left" w:pos="2040"/>
        </w:tabs>
        <w:spacing w:before="120" w:after="120" w:line="240" w:lineRule="auto"/>
        <w:ind w:left="858"/>
        <w:jc w:val="both"/>
        <w:rPr>
          <w:rFonts w:ascii="Arial" w:eastAsia="Times New Roman" w:hAnsi="Arial" w:cs="Arial"/>
          <w:sz w:val="20"/>
          <w:lang w:eastAsia="pt-BR"/>
        </w:rPr>
      </w:pPr>
    </w:p>
    <w:p w:rsidR="00061ED6" w:rsidRPr="00A1624C" w:rsidRDefault="00061ED6" w:rsidP="00507670">
      <w:pPr>
        <w:tabs>
          <w:tab w:val="left" w:pos="2040"/>
        </w:tabs>
        <w:spacing w:before="120" w:after="120" w:line="240" w:lineRule="auto"/>
        <w:ind w:left="858"/>
        <w:jc w:val="both"/>
        <w:rPr>
          <w:rFonts w:ascii="Arial" w:eastAsia="Times New Roman" w:hAnsi="Arial" w:cs="Arial"/>
          <w:sz w:val="20"/>
          <w:lang w:eastAsia="pt-BR"/>
        </w:rPr>
      </w:pPr>
    </w:p>
    <w:p w:rsidR="004A4B7B" w:rsidRPr="004A4B7B" w:rsidRDefault="004A4B7B" w:rsidP="00F01647">
      <w:pPr>
        <w:numPr>
          <w:ilvl w:val="0"/>
          <w:numId w:val="2"/>
        </w:numPr>
        <w:spacing w:before="120" w:after="120" w:line="240" w:lineRule="auto"/>
        <w:ind w:left="142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lastRenderedPageBreak/>
        <w:t xml:space="preserve">CLÁUSULA TERCEIRA </w:t>
      </w:r>
      <w:r w:rsidR="00F01647">
        <w:rPr>
          <w:rFonts w:ascii="Arial" w:eastAsia="Times New Roman" w:hAnsi="Arial" w:cs="Arial"/>
          <w:b/>
          <w:lang w:eastAsia="pt-BR"/>
        </w:rPr>
        <w:t>–</w:t>
      </w:r>
      <w:r w:rsidRPr="004A4B7B">
        <w:rPr>
          <w:rFonts w:ascii="Arial" w:eastAsia="Times New Roman" w:hAnsi="Arial" w:cs="Arial"/>
          <w:b/>
          <w:lang w:eastAsia="pt-BR"/>
        </w:rPr>
        <w:t xml:space="preserve"> </w:t>
      </w:r>
      <w:r w:rsidR="005C3156">
        <w:rPr>
          <w:rFonts w:ascii="Arial" w:eastAsia="Times New Roman" w:hAnsi="Arial" w:cs="Arial"/>
          <w:b/>
          <w:lang w:eastAsia="pt-BR"/>
        </w:rPr>
        <w:t>PREÇO</w:t>
      </w:r>
      <w:r w:rsidR="00F01647">
        <w:rPr>
          <w:rFonts w:ascii="Arial" w:eastAsia="Times New Roman" w:hAnsi="Arial" w:cs="Arial"/>
          <w:b/>
          <w:lang w:eastAsia="pt-BR"/>
        </w:rPr>
        <w:br/>
      </w:r>
    </w:p>
    <w:p w:rsidR="00361657" w:rsidRDefault="00361657" w:rsidP="00F01647">
      <w:pPr>
        <w:pStyle w:val="PargrafodaLista"/>
        <w:numPr>
          <w:ilvl w:val="1"/>
          <w:numId w:val="2"/>
        </w:numPr>
        <w:ind w:left="567" w:hanging="425"/>
        <w:rPr>
          <w:rFonts w:ascii="Arial" w:eastAsia="Times New Roman" w:hAnsi="Arial" w:cs="Arial"/>
          <w:lang w:eastAsia="pt-BR"/>
        </w:rPr>
      </w:pPr>
      <w:r w:rsidRPr="00361657">
        <w:rPr>
          <w:rFonts w:ascii="Arial" w:eastAsia="Times New Roman" w:hAnsi="Arial" w:cs="Arial"/>
          <w:lang w:eastAsia="pt-BR"/>
        </w:rPr>
        <w:t xml:space="preserve">O valor total da contratação é de </w:t>
      </w:r>
      <w:proofErr w:type="gramStart"/>
      <w:r w:rsidRPr="00361657">
        <w:rPr>
          <w:rFonts w:ascii="Arial" w:eastAsia="Times New Roman" w:hAnsi="Arial" w:cs="Arial"/>
          <w:lang w:eastAsia="pt-BR"/>
        </w:rPr>
        <w:t>R$ ...</w:t>
      </w:r>
      <w:proofErr w:type="gramEnd"/>
      <w:r w:rsidRPr="00361657">
        <w:rPr>
          <w:rFonts w:ascii="Arial" w:eastAsia="Times New Roman" w:hAnsi="Arial" w:cs="Arial"/>
          <w:lang w:eastAsia="pt-BR"/>
        </w:rPr>
        <w:t>....... (</w:t>
      </w:r>
      <w:proofErr w:type="gramStart"/>
      <w:r w:rsidRPr="00361657">
        <w:rPr>
          <w:rFonts w:ascii="Arial" w:eastAsia="Times New Roman" w:hAnsi="Arial" w:cs="Arial"/>
          <w:lang w:eastAsia="pt-BR"/>
        </w:rPr>
        <w:t>.....</w:t>
      </w:r>
      <w:proofErr w:type="gramEnd"/>
      <w:r w:rsidRPr="00361657">
        <w:rPr>
          <w:rFonts w:ascii="Arial" w:eastAsia="Times New Roman" w:hAnsi="Arial" w:cs="Arial"/>
          <w:lang w:eastAsia="pt-BR"/>
        </w:rPr>
        <w:t>)</w:t>
      </w:r>
    </w:p>
    <w:p w:rsidR="00361657" w:rsidRDefault="00361657" w:rsidP="00361657">
      <w:pPr>
        <w:pStyle w:val="PargrafodaLista"/>
        <w:ind w:left="858"/>
        <w:rPr>
          <w:rFonts w:ascii="Arial" w:eastAsia="Times New Roman" w:hAnsi="Arial" w:cs="Arial"/>
          <w:lang w:eastAsia="pt-BR"/>
        </w:rPr>
      </w:pPr>
    </w:p>
    <w:p w:rsidR="005C3156" w:rsidRPr="005C3156" w:rsidRDefault="00361657" w:rsidP="00F01647">
      <w:pPr>
        <w:pStyle w:val="PargrafodaLista"/>
        <w:numPr>
          <w:ilvl w:val="1"/>
          <w:numId w:val="2"/>
        </w:numPr>
        <w:ind w:left="567"/>
        <w:jc w:val="both"/>
        <w:rPr>
          <w:rFonts w:ascii="Arial" w:eastAsia="Times New Roman" w:hAnsi="Arial" w:cs="Arial"/>
          <w:lang w:eastAsia="pt-BR"/>
        </w:rPr>
      </w:pPr>
      <w:r w:rsidRPr="00361657">
        <w:rPr>
          <w:rFonts w:ascii="Arial" w:eastAsia="Times New Roman" w:hAnsi="Arial" w:cs="Arial"/>
          <w:lang w:eastAsia="pt-BR"/>
        </w:rPr>
        <w:t>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  <w:r w:rsidRPr="00640B80">
        <w:rPr>
          <w:rFonts w:ascii="Arial" w:eastAsia="Times New Roman" w:hAnsi="Arial" w:cs="Arial"/>
          <w:b/>
          <w:lang w:eastAsia="pt-BR"/>
        </w:rPr>
        <w:t xml:space="preserve"> </w:t>
      </w:r>
    </w:p>
    <w:p w:rsidR="002F7F3F" w:rsidRPr="00061ED6" w:rsidRDefault="002F7F3F" w:rsidP="00061ED6">
      <w:pPr>
        <w:rPr>
          <w:rFonts w:ascii="Arial" w:eastAsia="Times New Roman" w:hAnsi="Arial" w:cs="Arial"/>
          <w:b/>
          <w:lang w:eastAsia="pt-BR"/>
        </w:rPr>
      </w:pPr>
    </w:p>
    <w:p w:rsidR="00071C05" w:rsidRPr="005C3156" w:rsidRDefault="00071C05" w:rsidP="005C3156">
      <w:pPr>
        <w:pStyle w:val="PargrafodaLista"/>
        <w:rPr>
          <w:rFonts w:ascii="Arial" w:eastAsia="Times New Roman" w:hAnsi="Arial" w:cs="Arial"/>
          <w:b/>
          <w:lang w:eastAsia="pt-BR"/>
        </w:rPr>
      </w:pPr>
    </w:p>
    <w:p w:rsidR="004A4B7B" w:rsidRPr="00640B80" w:rsidRDefault="004A4B7B" w:rsidP="00F01647">
      <w:pPr>
        <w:pStyle w:val="PargrafodaLista"/>
        <w:numPr>
          <w:ilvl w:val="0"/>
          <w:numId w:val="2"/>
        </w:numPr>
        <w:ind w:left="142"/>
        <w:rPr>
          <w:rFonts w:ascii="Arial" w:eastAsia="Times New Roman" w:hAnsi="Arial" w:cs="Arial"/>
          <w:lang w:eastAsia="pt-BR"/>
        </w:rPr>
      </w:pPr>
      <w:r w:rsidRPr="00640B80">
        <w:rPr>
          <w:rFonts w:ascii="Arial" w:eastAsia="Times New Roman" w:hAnsi="Arial" w:cs="Arial"/>
          <w:b/>
          <w:lang w:eastAsia="pt-BR"/>
        </w:rPr>
        <w:t>CLÁUSULA QUARTA – DOTAÇÃO ORÇAMENTÁRIA</w:t>
      </w:r>
    </w:p>
    <w:p w:rsidR="004A4B7B" w:rsidRPr="004A4B7B" w:rsidRDefault="004A4B7B" w:rsidP="00F01647">
      <w:pPr>
        <w:numPr>
          <w:ilvl w:val="1"/>
          <w:numId w:val="2"/>
        </w:numPr>
        <w:spacing w:before="120" w:after="120" w:line="240" w:lineRule="auto"/>
        <w:ind w:left="567"/>
        <w:jc w:val="both"/>
        <w:rPr>
          <w:rFonts w:ascii="Arial" w:eastAsia="Times New Roman" w:hAnsi="Arial" w:cs="Arial"/>
          <w:b/>
          <w:lang w:eastAsia="pt-BR"/>
        </w:rPr>
      </w:pPr>
      <w:r w:rsidRPr="004A4B7B">
        <w:rPr>
          <w:rFonts w:ascii="Arial" w:eastAsia="Times New Roman" w:hAnsi="Arial" w:cs="Arial"/>
          <w:lang w:eastAsia="pt-BR"/>
        </w:rPr>
        <w:t xml:space="preserve">As despesas decorrentes desta contratação estão programadas em dotação orçamentária própria, prevista no orçamento da União para o exercício </w:t>
      </w:r>
      <w:r w:rsidR="001D1D23">
        <w:rPr>
          <w:rFonts w:ascii="Arial" w:eastAsia="Times New Roman" w:hAnsi="Arial" w:cs="Arial"/>
          <w:lang w:eastAsia="pt-BR"/>
        </w:rPr>
        <w:t>de 20</w:t>
      </w:r>
      <w:proofErr w:type="gramStart"/>
      <w:r w:rsidR="00694286">
        <w:rPr>
          <w:rFonts w:ascii="Arial" w:eastAsia="Times New Roman" w:hAnsi="Arial" w:cs="Arial"/>
          <w:lang w:eastAsia="pt-BR"/>
        </w:rPr>
        <w:t>.....</w:t>
      </w:r>
      <w:proofErr w:type="gramEnd"/>
      <w:r w:rsidRPr="004A4B7B">
        <w:rPr>
          <w:rFonts w:ascii="Arial" w:eastAsia="Times New Roman" w:hAnsi="Arial" w:cs="Arial"/>
          <w:lang w:eastAsia="pt-BR"/>
        </w:rPr>
        <w:t>, na classificação abaixo:</w:t>
      </w:r>
    </w:p>
    <w:p w:rsidR="004A4B7B" w:rsidRPr="003834B2" w:rsidRDefault="004A4B7B" w:rsidP="00F01647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/>
          <w:lang w:eastAsia="pt-BR"/>
        </w:rPr>
      </w:pPr>
      <w:r w:rsidRPr="003834B2">
        <w:rPr>
          <w:rFonts w:ascii="Arial" w:eastAsia="Times New Roman" w:hAnsi="Arial" w:cs="Arial"/>
          <w:b/>
          <w:lang w:eastAsia="pt-BR"/>
        </w:rPr>
        <w:t xml:space="preserve">Gestão/Unidade: </w:t>
      </w:r>
      <w:r w:rsidRPr="003834B2">
        <w:rPr>
          <w:rFonts w:ascii="Arial" w:eastAsia="Times New Roman" w:hAnsi="Arial" w:cs="Arial"/>
          <w:lang w:eastAsia="pt-BR"/>
        </w:rPr>
        <w:t>15244/153010</w:t>
      </w:r>
    </w:p>
    <w:p w:rsidR="004A4B7B" w:rsidRPr="0044410A" w:rsidRDefault="004A4B7B" w:rsidP="00F01647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color w:val="FF0000"/>
          <w:lang w:eastAsia="pt-BR"/>
        </w:rPr>
      </w:pPr>
      <w:r w:rsidRPr="00E4389A">
        <w:rPr>
          <w:rFonts w:ascii="Arial" w:eastAsia="Times New Roman" w:hAnsi="Arial" w:cs="Arial"/>
          <w:b/>
          <w:lang w:eastAsia="pt-BR"/>
        </w:rPr>
        <w:t xml:space="preserve">Fonte: </w:t>
      </w:r>
      <w:proofErr w:type="gramStart"/>
      <w:r w:rsidR="009D498F" w:rsidRPr="00361657">
        <w:rPr>
          <w:rFonts w:ascii="Arial" w:eastAsia="Times New Roman" w:hAnsi="Arial" w:cs="Arial"/>
          <w:lang w:eastAsia="pt-BR"/>
        </w:rPr>
        <w:t>.........</w:t>
      </w:r>
      <w:proofErr w:type="gramEnd"/>
    </w:p>
    <w:p w:rsidR="004A4B7B" w:rsidRPr="0044410A" w:rsidRDefault="004A4B7B" w:rsidP="00F01647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color w:val="FF0000"/>
          <w:lang w:eastAsia="pt-BR"/>
        </w:rPr>
      </w:pPr>
      <w:r w:rsidRPr="00E4389A">
        <w:rPr>
          <w:rFonts w:ascii="Arial" w:eastAsia="Times New Roman" w:hAnsi="Arial" w:cs="Arial"/>
          <w:b/>
          <w:lang w:eastAsia="pt-BR"/>
        </w:rPr>
        <w:t xml:space="preserve">Programa de Trabalho: </w:t>
      </w:r>
      <w:proofErr w:type="gramStart"/>
      <w:r w:rsidR="009D498F" w:rsidRPr="00361657">
        <w:rPr>
          <w:rFonts w:ascii="Arial" w:eastAsia="Times New Roman" w:hAnsi="Arial" w:cs="Arial"/>
          <w:lang w:eastAsia="pt-BR"/>
        </w:rPr>
        <w:t>.........</w:t>
      </w:r>
      <w:proofErr w:type="gramEnd"/>
    </w:p>
    <w:p w:rsidR="00E32944" w:rsidRPr="002F3C93" w:rsidRDefault="00E32944" w:rsidP="00F01647">
      <w:pPr>
        <w:spacing w:before="120" w:after="120" w:line="240" w:lineRule="auto"/>
        <w:ind w:left="567"/>
        <w:jc w:val="both"/>
        <w:rPr>
          <w:rFonts w:ascii="Arial" w:eastAsia="Times New Roman" w:hAnsi="Arial" w:cs="Arial"/>
          <w:lang w:eastAsia="pt-BR"/>
        </w:rPr>
      </w:pPr>
      <w:r w:rsidRPr="00E4389A">
        <w:rPr>
          <w:rFonts w:ascii="Arial" w:hAnsi="Arial" w:cs="Arial"/>
          <w:b/>
          <w:color w:val="000000"/>
        </w:rPr>
        <w:t>Elemento de Despesa</w:t>
      </w:r>
      <w:r w:rsidRPr="00534EF9">
        <w:rPr>
          <w:rFonts w:ascii="Arial" w:hAnsi="Arial" w:cs="Arial"/>
          <w:b/>
          <w:color w:val="000000"/>
        </w:rPr>
        <w:t>:</w:t>
      </w:r>
      <w:r w:rsidR="00E4389A" w:rsidRPr="00534EF9">
        <w:rPr>
          <w:rFonts w:ascii="Arial" w:hAnsi="Arial" w:cs="Arial"/>
          <w:b/>
          <w:color w:val="000000"/>
        </w:rPr>
        <w:t xml:space="preserve"> </w:t>
      </w:r>
      <w:proofErr w:type="gramStart"/>
      <w:r w:rsidR="009D498F" w:rsidRPr="00361657">
        <w:rPr>
          <w:rFonts w:ascii="Arial" w:eastAsia="Times New Roman" w:hAnsi="Arial" w:cs="Arial"/>
          <w:lang w:eastAsia="pt-BR"/>
        </w:rPr>
        <w:t>.........</w:t>
      </w:r>
      <w:proofErr w:type="gramEnd"/>
    </w:p>
    <w:p w:rsidR="002F7F3F" w:rsidRDefault="004A4B7B" w:rsidP="00850029">
      <w:pPr>
        <w:spacing w:before="120" w:after="120" w:line="240" w:lineRule="auto"/>
        <w:ind w:left="567"/>
        <w:jc w:val="both"/>
        <w:rPr>
          <w:rFonts w:ascii="Arial" w:eastAsia="Times New Roman" w:hAnsi="Arial" w:cs="Arial"/>
          <w:lang w:eastAsia="pt-BR"/>
        </w:rPr>
      </w:pPr>
      <w:r w:rsidRPr="00295136">
        <w:rPr>
          <w:rFonts w:ascii="Arial" w:eastAsia="Times New Roman" w:hAnsi="Arial" w:cs="Arial"/>
          <w:b/>
          <w:lang w:eastAsia="pt-BR"/>
        </w:rPr>
        <w:t xml:space="preserve">PI: </w:t>
      </w:r>
      <w:proofErr w:type="gramStart"/>
      <w:r w:rsidR="009D498F" w:rsidRPr="00361657">
        <w:rPr>
          <w:rFonts w:ascii="Arial" w:eastAsia="Times New Roman" w:hAnsi="Arial" w:cs="Arial"/>
          <w:lang w:eastAsia="pt-BR"/>
        </w:rPr>
        <w:t>.........</w:t>
      </w:r>
      <w:proofErr w:type="gramEnd"/>
    </w:p>
    <w:p w:rsidR="00EA1622" w:rsidRDefault="00EA1622" w:rsidP="00850029">
      <w:pPr>
        <w:spacing w:before="120" w:after="120" w:line="240" w:lineRule="auto"/>
        <w:ind w:left="567"/>
        <w:jc w:val="both"/>
        <w:rPr>
          <w:rFonts w:ascii="Arial" w:eastAsia="Times New Roman" w:hAnsi="Arial" w:cs="Arial"/>
          <w:lang w:eastAsia="pt-BR"/>
        </w:rPr>
      </w:pPr>
    </w:p>
    <w:p w:rsidR="00EA1622" w:rsidRPr="00850029" w:rsidRDefault="00EA1622" w:rsidP="00850029">
      <w:pPr>
        <w:spacing w:before="120" w:after="120" w:line="240" w:lineRule="auto"/>
        <w:ind w:left="567"/>
        <w:jc w:val="both"/>
        <w:rPr>
          <w:rFonts w:ascii="Arial" w:eastAsia="Times New Roman" w:hAnsi="Arial" w:cs="Arial"/>
          <w:lang w:eastAsia="pt-BR"/>
        </w:rPr>
      </w:pPr>
    </w:p>
    <w:p w:rsidR="004A4B7B" w:rsidRPr="00317EAA" w:rsidRDefault="004A4B7B" w:rsidP="00F01647">
      <w:pPr>
        <w:numPr>
          <w:ilvl w:val="0"/>
          <w:numId w:val="2"/>
        </w:numPr>
        <w:spacing w:before="120" w:after="120" w:line="240" w:lineRule="auto"/>
        <w:ind w:left="142" w:hanging="284"/>
        <w:rPr>
          <w:rFonts w:ascii="Arial" w:eastAsia="Times New Roman" w:hAnsi="Arial" w:cs="Arial"/>
          <w:b/>
          <w:lang w:eastAsia="pt-BR"/>
        </w:rPr>
      </w:pPr>
      <w:r w:rsidRPr="00317EAA">
        <w:rPr>
          <w:rFonts w:ascii="Arial" w:eastAsia="Times New Roman" w:hAnsi="Arial" w:cs="Arial"/>
          <w:b/>
          <w:lang w:eastAsia="pt-BR"/>
        </w:rPr>
        <w:t>CLÁUSULA QUINTA – DO PAGAMENTO</w:t>
      </w:r>
      <w:r w:rsidR="00F01647">
        <w:rPr>
          <w:rFonts w:ascii="Arial" w:eastAsia="Times New Roman" w:hAnsi="Arial" w:cs="Arial"/>
          <w:b/>
          <w:lang w:eastAsia="pt-BR"/>
        </w:rPr>
        <w:br/>
      </w:r>
    </w:p>
    <w:p w:rsidR="005C3156" w:rsidRDefault="005C3156" w:rsidP="00F01647">
      <w:pPr>
        <w:pStyle w:val="PargrafodaLista"/>
        <w:numPr>
          <w:ilvl w:val="1"/>
          <w:numId w:val="2"/>
        </w:numPr>
        <w:ind w:left="567" w:hanging="425"/>
        <w:jc w:val="both"/>
        <w:rPr>
          <w:rFonts w:ascii="Arial" w:eastAsia="Times New Roman" w:hAnsi="Arial" w:cs="Arial"/>
          <w:color w:val="000000"/>
          <w:szCs w:val="20"/>
          <w:lang w:eastAsia="pt-BR"/>
        </w:rPr>
      </w:pPr>
      <w:r w:rsidRPr="005C3156">
        <w:rPr>
          <w:rFonts w:ascii="Arial" w:eastAsia="Times New Roman" w:hAnsi="Arial" w:cs="Arial"/>
          <w:color w:val="000000"/>
          <w:szCs w:val="20"/>
          <w:lang w:eastAsia="pt-BR"/>
        </w:rPr>
        <w:t xml:space="preserve">O prazo para pagamento à CONTRATADA e demais condições a ele referentes encontram-se definidos </w:t>
      </w:r>
      <w:r w:rsidRPr="00D156BC">
        <w:rPr>
          <w:rFonts w:ascii="Arial" w:eastAsia="Times New Roman" w:hAnsi="Arial" w:cs="Arial"/>
          <w:color w:val="000000"/>
          <w:lang w:eastAsia="pt-BR"/>
        </w:rPr>
        <w:t>no Projeto Básico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Pr="00D156BC">
        <w:rPr>
          <w:rFonts w:ascii="Arial" w:eastAsia="Times New Roman" w:hAnsi="Arial" w:cs="Arial"/>
          <w:color w:val="000000"/>
          <w:lang w:eastAsia="pt-BR"/>
        </w:rPr>
        <w:t>.</w:t>
      </w:r>
      <w:r w:rsidRPr="005C3156">
        <w:rPr>
          <w:rFonts w:ascii="Arial" w:eastAsia="Times New Roman" w:hAnsi="Arial" w:cs="Arial"/>
          <w:color w:val="000000"/>
          <w:szCs w:val="20"/>
          <w:lang w:eastAsia="pt-BR"/>
        </w:rPr>
        <w:t xml:space="preserve"> </w:t>
      </w:r>
    </w:p>
    <w:p w:rsidR="002F7F3F" w:rsidRDefault="002F7F3F" w:rsidP="009D498F">
      <w:pPr>
        <w:spacing w:before="120" w:after="120" w:line="240" w:lineRule="auto"/>
        <w:rPr>
          <w:rFonts w:ascii="Arial" w:eastAsia="Times New Roman" w:hAnsi="Arial" w:cs="Arial"/>
          <w:b/>
          <w:lang w:eastAsia="pt-BR"/>
        </w:rPr>
      </w:pPr>
    </w:p>
    <w:p w:rsidR="00EA1622" w:rsidRPr="00317EAA" w:rsidRDefault="00EA1622" w:rsidP="009D498F">
      <w:pPr>
        <w:spacing w:before="120" w:after="120" w:line="240" w:lineRule="auto"/>
        <w:rPr>
          <w:rFonts w:ascii="Arial" w:eastAsia="Times New Roman" w:hAnsi="Arial" w:cs="Arial"/>
          <w:b/>
          <w:lang w:eastAsia="pt-BR"/>
        </w:rPr>
      </w:pPr>
    </w:p>
    <w:p w:rsidR="004A4B7B" w:rsidRPr="004A4B7B" w:rsidRDefault="004A4B7B" w:rsidP="00F01647">
      <w:pPr>
        <w:numPr>
          <w:ilvl w:val="0"/>
          <w:numId w:val="2"/>
        </w:numPr>
        <w:spacing w:before="120" w:after="120" w:line="240" w:lineRule="auto"/>
        <w:ind w:left="142" w:hanging="284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4A4B7B">
        <w:rPr>
          <w:rFonts w:ascii="Arial" w:eastAsia="Times New Roman" w:hAnsi="Arial" w:cs="Arial"/>
          <w:b/>
          <w:bCs/>
          <w:color w:val="000000"/>
          <w:lang w:eastAsia="pt-BR"/>
        </w:rPr>
        <w:t xml:space="preserve">CLÁUSULA SEXTA - </w:t>
      </w:r>
      <w:r w:rsidR="005C3156" w:rsidRPr="005C3156">
        <w:rPr>
          <w:rFonts w:ascii="Arial" w:eastAsia="Times New Roman" w:hAnsi="Arial" w:cs="Arial"/>
          <w:b/>
          <w:bCs/>
          <w:color w:val="000000"/>
          <w:lang w:eastAsia="pt-BR"/>
        </w:rPr>
        <w:t>REAJUSTE DE PREÇOS</w:t>
      </w:r>
      <w:r w:rsidR="00F01647">
        <w:rPr>
          <w:rFonts w:ascii="Arial" w:eastAsia="Times New Roman" w:hAnsi="Arial" w:cs="Arial"/>
          <w:b/>
          <w:bCs/>
          <w:color w:val="000000"/>
          <w:lang w:eastAsia="pt-BR"/>
        </w:rPr>
        <w:br/>
      </w:r>
    </w:p>
    <w:p w:rsidR="005C3156" w:rsidRPr="005C3156" w:rsidRDefault="005C3156" w:rsidP="00F01647">
      <w:pPr>
        <w:pStyle w:val="PargrafodaLista"/>
        <w:numPr>
          <w:ilvl w:val="1"/>
          <w:numId w:val="2"/>
        </w:numPr>
        <w:suppressAutoHyphens/>
        <w:ind w:left="567" w:right="-17" w:hanging="425"/>
        <w:jc w:val="both"/>
        <w:rPr>
          <w:rFonts w:ascii="Arial" w:hAnsi="Arial" w:cs="Arial"/>
          <w:bCs/>
          <w:szCs w:val="20"/>
        </w:rPr>
      </w:pPr>
      <w:r w:rsidRPr="005C3156">
        <w:rPr>
          <w:rFonts w:ascii="Arial" w:hAnsi="Arial" w:cs="Arial"/>
          <w:szCs w:val="20"/>
        </w:rPr>
        <w:t>As</w:t>
      </w:r>
      <w:r w:rsidRPr="005C3156">
        <w:rPr>
          <w:rFonts w:ascii="Arial" w:hAnsi="Arial" w:cs="Arial"/>
          <w:bCs/>
          <w:szCs w:val="20"/>
        </w:rPr>
        <w:t xml:space="preserve"> regras acerca do reajuste de preços são as estabelecidas no Projeto Básico</w:t>
      </w:r>
      <w:r w:rsidR="00D156BC">
        <w:rPr>
          <w:rFonts w:ascii="Arial" w:hAnsi="Arial" w:cs="Arial"/>
          <w:bCs/>
          <w:szCs w:val="20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:rsidR="005C3156" w:rsidRDefault="005C3156" w:rsidP="005C3156">
      <w:pPr>
        <w:pStyle w:val="PargrafodaLista"/>
        <w:suppressAutoHyphens/>
        <w:spacing w:before="120" w:after="120"/>
        <w:ind w:left="858" w:right="-17"/>
        <w:jc w:val="both"/>
        <w:rPr>
          <w:rFonts w:ascii="Arial" w:hAnsi="Arial" w:cs="Arial"/>
          <w:szCs w:val="20"/>
        </w:rPr>
      </w:pPr>
    </w:p>
    <w:p w:rsidR="00EA1622" w:rsidRDefault="00EA1622" w:rsidP="005C3156">
      <w:pPr>
        <w:pStyle w:val="PargrafodaLista"/>
        <w:suppressAutoHyphens/>
        <w:spacing w:before="120" w:after="120"/>
        <w:ind w:left="858" w:right="-17"/>
        <w:jc w:val="both"/>
        <w:rPr>
          <w:rFonts w:ascii="Arial" w:hAnsi="Arial" w:cs="Arial"/>
          <w:szCs w:val="20"/>
        </w:rPr>
      </w:pPr>
    </w:p>
    <w:p w:rsidR="002F7F3F" w:rsidRDefault="002F7F3F" w:rsidP="005C3156">
      <w:pPr>
        <w:pStyle w:val="PargrafodaLista"/>
        <w:suppressAutoHyphens/>
        <w:spacing w:before="120" w:after="120"/>
        <w:ind w:left="858" w:right="-17"/>
        <w:jc w:val="both"/>
        <w:rPr>
          <w:rFonts w:ascii="Arial" w:hAnsi="Arial" w:cs="Arial"/>
          <w:szCs w:val="20"/>
        </w:rPr>
      </w:pPr>
    </w:p>
    <w:p w:rsidR="005C3156" w:rsidRDefault="005C3156" w:rsidP="00F01647">
      <w:pPr>
        <w:pStyle w:val="PargrafodaLista"/>
        <w:suppressAutoHyphens/>
        <w:spacing w:before="120" w:after="120"/>
        <w:ind w:left="142" w:right="-17" w:hanging="284"/>
        <w:jc w:val="both"/>
        <w:rPr>
          <w:rFonts w:ascii="Arial" w:hAnsi="Arial" w:cs="Arial"/>
          <w:szCs w:val="20"/>
        </w:rPr>
      </w:pPr>
      <w:r w:rsidRPr="00F01647">
        <w:rPr>
          <w:rFonts w:ascii="Arial" w:hAnsi="Arial" w:cs="Arial"/>
          <w:b/>
          <w:szCs w:val="20"/>
        </w:rPr>
        <w:t>7.</w:t>
      </w:r>
      <w:r w:rsidRPr="005C3156">
        <w:rPr>
          <w:rFonts w:ascii="Arial" w:hAnsi="Arial" w:cs="Arial"/>
          <w:szCs w:val="20"/>
        </w:rPr>
        <w:tab/>
      </w:r>
      <w:r w:rsidRPr="005C3156">
        <w:rPr>
          <w:rFonts w:ascii="Arial" w:hAnsi="Arial" w:cs="Arial"/>
          <w:b/>
          <w:szCs w:val="20"/>
        </w:rPr>
        <w:t xml:space="preserve">CLÁUSULA SÉTIMA – GARANTIA DE </w:t>
      </w:r>
      <w:proofErr w:type="gramStart"/>
      <w:r w:rsidRPr="005C3156">
        <w:rPr>
          <w:rFonts w:ascii="Arial" w:hAnsi="Arial" w:cs="Arial"/>
          <w:b/>
          <w:szCs w:val="20"/>
        </w:rPr>
        <w:t>EXECUÇÃO</w:t>
      </w:r>
      <w:proofErr w:type="gramEnd"/>
    </w:p>
    <w:p w:rsidR="005C3156" w:rsidRDefault="005C3156" w:rsidP="005C3156">
      <w:pPr>
        <w:pStyle w:val="PargrafodaLista"/>
        <w:suppressAutoHyphens/>
        <w:spacing w:before="120" w:after="120"/>
        <w:ind w:left="858" w:right="-17"/>
        <w:jc w:val="both"/>
        <w:rPr>
          <w:rFonts w:ascii="Arial" w:hAnsi="Arial" w:cs="Arial"/>
          <w:szCs w:val="20"/>
        </w:rPr>
      </w:pPr>
    </w:p>
    <w:p w:rsidR="005C3156" w:rsidRDefault="005C3156" w:rsidP="00F01647">
      <w:pPr>
        <w:pStyle w:val="PargrafodaLista"/>
        <w:numPr>
          <w:ilvl w:val="1"/>
          <w:numId w:val="11"/>
        </w:numPr>
        <w:suppressAutoHyphens/>
        <w:ind w:left="567" w:right="-17" w:hanging="425"/>
        <w:jc w:val="both"/>
        <w:rPr>
          <w:rFonts w:ascii="Arial" w:hAnsi="Arial" w:cs="Arial"/>
          <w:szCs w:val="20"/>
        </w:rPr>
      </w:pPr>
      <w:r w:rsidRPr="005C3156">
        <w:rPr>
          <w:rFonts w:ascii="Arial" w:hAnsi="Arial" w:cs="Arial"/>
          <w:szCs w:val="20"/>
        </w:rPr>
        <w:t>Será exigida a prestação de garantia na presente contratação, conforme regras constantes do Projeto Básico</w:t>
      </w:r>
      <w:r w:rsidR="00D156BC">
        <w:rPr>
          <w:rFonts w:ascii="Arial" w:hAnsi="Arial" w:cs="Arial"/>
          <w:szCs w:val="20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:rsidR="005C3156" w:rsidRDefault="005C3156" w:rsidP="005C3156">
      <w:pPr>
        <w:pStyle w:val="PargrafodaLista"/>
        <w:suppressAutoHyphens/>
        <w:ind w:left="851" w:right="-17"/>
        <w:rPr>
          <w:rFonts w:ascii="Arial" w:hAnsi="Arial" w:cs="Arial"/>
          <w:szCs w:val="20"/>
        </w:rPr>
      </w:pPr>
    </w:p>
    <w:p w:rsidR="002F7F3F" w:rsidRDefault="002F7F3F" w:rsidP="005C3156">
      <w:pPr>
        <w:pStyle w:val="PargrafodaLista"/>
        <w:suppressAutoHyphens/>
        <w:ind w:left="851" w:right="-17"/>
        <w:rPr>
          <w:rFonts w:ascii="Arial" w:hAnsi="Arial" w:cs="Arial"/>
          <w:szCs w:val="20"/>
        </w:rPr>
      </w:pPr>
    </w:p>
    <w:p w:rsidR="00EA1622" w:rsidRPr="005C3156" w:rsidRDefault="00EA1622" w:rsidP="005C3156">
      <w:pPr>
        <w:pStyle w:val="PargrafodaLista"/>
        <w:suppressAutoHyphens/>
        <w:ind w:left="851" w:right="-17"/>
        <w:rPr>
          <w:rFonts w:ascii="Arial" w:hAnsi="Arial" w:cs="Arial"/>
          <w:szCs w:val="20"/>
        </w:rPr>
      </w:pPr>
    </w:p>
    <w:p w:rsidR="005C3156" w:rsidRPr="005C3156" w:rsidRDefault="005C3156" w:rsidP="00F01647">
      <w:pPr>
        <w:suppressAutoHyphens/>
        <w:spacing w:before="120" w:after="120"/>
        <w:ind w:left="142" w:right="-17" w:hanging="284"/>
        <w:jc w:val="both"/>
        <w:rPr>
          <w:rFonts w:ascii="Arial" w:eastAsia="Times New Roman" w:hAnsi="Arial" w:cs="Arial"/>
          <w:b/>
          <w:lang w:eastAsia="pt-BR"/>
        </w:rPr>
      </w:pPr>
      <w:r w:rsidRPr="005C3156">
        <w:rPr>
          <w:rFonts w:ascii="Arial" w:eastAsia="Times New Roman" w:hAnsi="Arial" w:cs="Arial"/>
          <w:b/>
          <w:lang w:eastAsia="pt-BR"/>
        </w:rPr>
        <w:lastRenderedPageBreak/>
        <w:t>8.</w:t>
      </w:r>
      <w:r w:rsidRPr="005C3156">
        <w:rPr>
          <w:rFonts w:ascii="Arial" w:eastAsia="Times New Roman" w:hAnsi="Arial" w:cs="Arial"/>
          <w:b/>
          <w:lang w:eastAsia="pt-BR"/>
        </w:rPr>
        <w:tab/>
        <w:t>CLÁUSULA OITAVA – DA ENTREGA, DO RECEBIMENTO DO OBJETO E DA FISCALIZAÇÃO</w:t>
      </w:r>
      <w:proofErr w:type="gramStart"/>
      <w:r w:rsidR="00F01647">
        <w:rPr>
          <w:rFonts w:ascii="Arial" w:eastAsia="Times New Roman" w:hAnsi="Arial" w:cs="Arial"/>
          <w:b/>
          <w:lang w:eastAsia="pt-BR"/>
        </w:rPr>
        <w:br/>
      </w:r>
      <w:proofErr w:type="gramEnd"/>
    </w:p>
    <w:p w:rsidR="005C3156" w:rsidRDefault="005C3156" w:rsidP="00F01647">
      <w:pPr>
        <w:tabs>
          <w:tab w:val="left" w:pos="567"/>
        </w:tabs>
        <w:suppressAutoHyphens/>
        <w:spacing w:before="120" w:after="120"/>
        <w:ind w:left="567" w:right="-17" w:hanging="425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 xml:space="preserve">8.1. </w:t>
      </w:r>
      <w:r w:rsidRPr="005C3156">
        <w:rPr>
          <w:rFonts w:ascii="Arial" w:eastAsia="Times New Roman" w:hAnsi="Arial" w:cs="Arial"/>
          <w:lang w:eastAsia="pt-BR"/>
        </w:rPr>
        <w:t xml:space="preserve">Os critérios de entrega, recebimento e aceitação do objeto, bem como de fiscalização, pela </w:t>
      </w:r>
      <w:r w:rsidRPr="00EC0F1F">
        <w:rPr>
          <w:rFonts w:ascii="Arial" w:eastAsia="Times New Roman" w:hAnsi="Arial" w:cs="Arial"/>
          <w:lang w:eastAsia="pt-BR"/>
        </w:rPr>
        <w:t>CONTRATANTE, da</w:t>
      </w:r>
      <w:r w:rsidRPr="005C3156">
        <w:rPr>
          <w:rFonts w:ascii="Arial" w:eastAsia="Times New Roman" w:hAnsi="Arial" w:cs="Arial"/>
          <w:lang w:eastAsia="pt-BR"/>
        </w:rPr>
        <w:t xml:space="preserve"> execução da obra são aqueles previstos no Projeto Básico</w:t>
      </w:r>
      <w:r w:rsidR="00D156BC">
        <w:rPr>
          <w:rFonts w:ascii="Arial" w:eastAsia="Times New Roman" w:hAnsi="Arial" w:cs="Arial"/>
          <w:lang w:eastAsia="pt-BR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:rsidR="009D498F" w:rsidRDefault="005C3156" w:rsidP="00F01647">
      <w:pPr>
        <w:suppressAutoHyphens/>
        <w:spacing w:before="120" w:after="120"/>
        <w:ind w:left="567" w:right="-17" w:hanging="425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 xml:space="preserve">8.2. </w:t>
      </w:r>
      <w:r w:rsidRPr="005C3156">
        <w:rPr>
          <w:rFonts w:ascii="Arial" w:eastAsia="Calibri" w:hAnsi="Arial" w:cs="Arial"/>
          <w:szCs w:val="20"/>
          <w:lang w:eastAsia="pt-BR"/>
        </w:rPr>
        <w:t xml:space="preserve">O contrato será acompanhado e fiscalizado por servidores designados através de portaria específica expedida pelo Diretor-Geral do CEFET/RJ, em atendimento ao artigo 67 da Lei 8.666/93. Independente de qualquer aviso, o </w:t>
      </w:r>
      <w:r w:rsidRPr="005C3156">
        <w:rPr>
          <w:rFonts w:ascii="Arial" w:eastAsia="Calibri" w:hAnsi="Arial" w:cs="Arial"/>
          <w:b/>
          <w:szCs w:val="20"/>
          <w:lang w:eastAsia="pt-BR"/>
        </w:rPr>
        <w:t>CEFET/RJ</w:t>
      </w:r>
      <w:r w:rsidRPr="005C3156">
        <w:rPr>
          <w:rFonts w:ascii="Arial" w:eastAsia="Calibri" w:hAnsi="Arial" w:cs="Arial"/>
          <w:szCs w:val="20"/>
          <w:lang w:eastAsia="pt-BR"/>
        </w:rPr>
        <w:t>, a seu critério, poderá fazer a substituição dos responsáveis pela fiscalização, sem que haja necessidade de elaboração de Termo Aditivo</w:t>
      </w:r>
      <w:r w:rsidRPr="005C3156">
        <w:rPr>
          <w:rFonts w:ascii="Arial" w:eastAsia="Calibri" w:hAnsi="Arial" w:cs="Arial"/>
          <w:lang w:eastAsia="pt-BR"/>
        </w:rPr>
        <w:t>.</w:t>
      </w:r>
    </w:p>
    <w:p w:rsidR="002F7F3F" w:rsidRDefault="002F7F3F" w:rsidP="005713FE">
      <w:pPr>
        <w:spacing w:before="120" w:after="120" w:line="240" w:lineRule="auto"/>
        <w:ind w:left="858"/>
        <w:jc w:val="both"/>
        <w:rPr>
          <w:rFonts w:ascii="Arial" w:eastAsia="Times New Roman" w:hAnsi="Arial" w:cs="Arial"/>
          <w:lang w:eastAsia="pt-BR"/>
        </w:rPr>
      </w:pPr>
    </w:p>
    <w:p w:rsidR="00EA1622" w:rsidRPr="004A4B7B" w:rsidRDefault="00EA1622" w:rsidP="005713FE">
      <w:pPr>
        <w:spacing w:before="120" w:after="120" w:line="240" w:lineRule="auto"/>
        <w:ind w:left="858"/>
        <w:jc w:val="both"/>
        <w:rPr>
          <w:rFonts w:ascii="Arial" w:eastAsia="Times New Roman" w:hAnsi="Arial" w:cs="Arial"/>
          <w:lang w:eastAsia="pt-BR"/>
        </w:rPr>
      </w:pPr>
    </w:p>
    <w:p w:rsidR="005C3156" w:rsidRPr="00061ED6" w:rsidRDefault="005C3156" w:rsidP="00F01647">
      <w:pPr>
        <w:pStyle w:val="PargrafodaLista"/>
        <w:numPr>
          <w:ilvl w:val="0"/>
          <w:numId w:val="13"/>
        </w:numPr>
        <w:ind w:left="142" w:hanging="284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061ED6">
        <w:rPr>
          <w:rFonts w:ascii="Arial" w:eastAsia="Times New Roman" w:hAnsi="Arial" w:cs="Arial"/>
          <w:b/>
          <w:bCs/>
          <w:color w:val="000000"/>
          <w:lang w:eastAsia="pt-BR"/>
        </w:rPr>
        <w:t>CLÁUSULA NONA – OBRIGAÇÕES DA CONTRATANTE E DA CONTRATADA</w:t>
      </w:r>
    </w:p>
    <w:p w:rsidR="005C3156" w:rsidRPr="00061ED6" w:rsidRDefault="005C3156" w:rsidP="00F01647">
      <w:pPr>
        <w:suppressAutoHyphens/>
        <w:spacing w:before="120" w:after="120" w:line="240" w:lineRule="auto"/>
        <w:ind w:left="567" w:hanging="425"/>
        <w:jc w:val="both"/>
        <w:rPr>
          <w:rFonts w:ascii="Arial" w:eastAsia="Times New Roman" w:hAnsi="Arial" w:cs="Arial"/>
          <w:lang w:eastAsia="pt-BR"/>
        </w:rPr>
      </w:pPr>
      <w:r w:rsidRPr="00061ED6">
        <w:rPr>
          <w:rFonts w:ascii="Arial" w:eastAsia="Times New Roman" w:hAnsi="Arial" w:cs="Arial"/>
          <w:lang w:eastAsia="pt-BR"/>
        </w:rPr>
        <w:t>9.1. As obrigações da CONTRATANTE e da CONTRATADA são aquelas previstas no Projeto Básico</w:t>
      </w:r>
      <w:r w:rsidR="00D156BC" w:rsidRPr="00061ED6">
        <w:rPr>
          <w:rFonts w:ascii="Arial" w:eastAsia="Times New Roman" w:hAnsi="Arial" w:cs="Arial"/>
          <w:lang w:eastAsia="pt-BR"/>
        </w:rPr>
        <w:t>,</w:t>
      </w:r>
      <w:r w:rsidR="00D156BC" w:rsidRPr="00061ED6">
        <w:rPr>
          <w:rFonts w:ascii="Arial" w:eastAsia="Calibri" w:hAnsi="Arial" w:cs="Arial"/>
        </w:rPr>
        <w:t xml:space="preserve"> anexo do Edital</w:t>
      </w:r>
      <w:r w:rsidR="00D156BC" w:rsidRPr="00061ED6">
        <w:rPr>
          <w:rFonts w:ascii="Arial" w:eastAsia="Times New Roman" w:hAnsi="Arial" w:cs="Arial"/>
          <w:color w:val="000000"/>
          <w:lang w:eastAsia="pt-BR"/>
        </w:rPr>
        <w:t>.</w:t>
      </w:r>
    </w:p>
    <w:p w:rsidR="002F7F3F" w:rsidRPr="00061ED6" w:rsidRDefault="002F7F3F" w:rsidP="005C3156">
      <w:pPr>
        <w:suppressAutoHyphens/>
        <w:spacing w:before="120" w:after="120" w:line="240" w:lineRule="auto"/>
        <w:ind w:left="851" w:hanging="425"/>
        <w:jc w:val="both"/>
        <w:rPr>
          <w:rFonts w:ascii="Arial" w:eastAsia="Times New Roman" w:hAnsi="Arial" w:cs="Arial"/>
          <w:lang w:eastAsia="pt-BR"/>
        </w:rPr>
      </w:pPr>
    </w:p>
    <w:p w:rsidR="00AD241C" w:rsidRPr="00061ED6" w:rsidRDefault="00AD241C" w:rsidP="0085002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:rsidR="004A4B7B" w:rsidRPr="00061ED6" w:rsidRDefault="004A4B7B" w:rsidP="00061ED6">
      <w:pPr>
        <w:numPr>
          <w:ilvl w:val="0"/>
          <w:numId w:val="13"/>
        </w:numPr>
        <w:suppressAutoHyphens/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b/>
          <w:color w:val="FF0000"/>
          <w:shd w:val="clear" w:color="auto" w:fill="FF00FF"/>
          <w:lang w:eastAsia="pt-BR"/>
        </w:rPr>
      </w:pPr>
      <w:r w:rsidRPr="00061ED6">
        <w:rPr>
          <w:rFonts w:ascii="Arial" w:eastAsia="Times New Roman" w:hAnsi="Arial" w:cs="Times New Roman"/>
          <w:b/>
          <w:lang w:eastAsia="pt-BR"/>
        </w:rPr>
        <w:t>CLÁUSULA DÉCIMA – DA SUBCONTRATAÇÃO</w:t>
      </w:r>
    </w:p>
    <w:p w:rsidR="002254F4" w:rsidRPr="002254F4" w:rsidRDefault="002254F4" w:rsidP="00061ED6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/>
          <w:shd w:val="clear" w:color="auto" w:fill="FF00FF"/>
          <w:lang w:eastAsia="pt-BR"/>
        </w:rPr>
      </w:pPr>
    </w:p>
    <w:p w:rsidR="005C3156" w:rsidRPr="00061ED6" w:rsidRDefault="005C3156" w:rsidP="00234531">
      <w:pPr>
        <w:tabs>
          <w:tab w:val="left" w:pos="708"/>
          <w:tab w:val="left" w:pos="1701"/>
          <w:tab w:val="left" w:pos="2268"/>
          <w:tab w:val="left" w:pos="2835"/>
        </w:tabs>
        <w:suppressAutoHyphens/>
        <w:spacing w:before="120" w:after="120"/>
        <w:ind w:left="709" w:hanging="567"/>
        <w:jc w:val="both"/>
        <w:rPr>
          <w:rFonts w:ascii="Arial" w:hAnsi="Arial" w:cs="Arial"/>
          <w:szCs w:val="20"/>
        </w:rPr>
      </w:pPr>
      <w:r w:rsidRPr="00061ED6">
        <w:rPr>
          <w:rFonts w:ascii="Arial" w:hAnsi="Arial" w:cs="Arial"/>
          <w:szCs w:val="20"/>
        </w:rPr>
        <w:t>10.1.</w:t>
      </w:r>
      <w:r w:rsidRPr="00061ED6">
        <w:rPr>
          <w:rFonts w:cs="Arial"/>
          <w:i/>
          <w:szCs w:val="20"/>
        </w:rPr>
        <w:t xml:space="preserve"> </w:t>
      </w:r>
      <w:r w:rsidRPr="00061ED6">
        <w:rPr>
          <w:rFonts w:ascii="Arial" w:hAnsi="Arial" w:cs="Arial"/>
          <w:szCs w:val="20"/>
        </w:rPr>
        <w:t>É permitida a subcontratação parcial do objeto, respeitadas as condições e obrigações estabelecidas no Projeto Básico e na proposta da contratada.</w:t>
      </w:r>
    </w:p>
    <w:p w:rsidR="005713FE" w:rsidRPr="00061ED6" w:rsidRDefault="005C3156" w:rsidP="00F01647">
      <w:pPr>
        <w:tabs>
          <w:tab w:val="left" w:pos="709"/>
          <w:tab w:val="left" w:pos="1701"/>
          <w:tab w:val="left" w:pos="2268"/>
          <w:tab w:val="left" w:pos="2835"/>
        </w:tabs>
        <w:suppressAutoHyphens/>
        <w:spacing w:before="120" w:after="120"/>
        <w:ind w:left="709" w:hanging="567"/>
        <w:jc w:val="both"/>
        <w:rPr>
          <w:rFonts w:ascii="Arial" w:hAnsi="Arial" w:cs="Arial"/>
          <w:szCs w:val="20"/>
        </w:rPr>
      </w:pPr>
      <w:r w:rsidRPr="00061ED6">
        <w:rPr>
          <w:rFonts w:ascii="Arial" w:hAnsi="Arial" w:cs="Arial"/>
          <w:szCs w:val="20"/>
        </w:rPr>
        <w:t xml:space="preserve">10.2 A CONTRATADA somente poderá subcontratar empresas que aceitem expressamente as obrigações estabelecidas na Instrução Normativa SEGES/MP nº 6, de </w:t>
      </w:r>
      <w:proofErr w:type="gramStart"/>
      <w:r w:rsidRPr="00061ED6">
        <w:rPr>
          <w:rFonts w:ascii="Arial" w:hAnsi="Arial" w:cs="Arial"/>
          <w:szCs w:val="20"/>
        </w:rPr>
        <w:t>6</w:t>
      </w:r>
      <w:proofErr w:type="gramEnd"/>
      <w:r w:rsidRPr="00061ED6">
        <w:rPr>
          <w:rFonts w:ascii="Arial" w:hAnsi="Arial" w:cs="Arial"/>
          <w:szCs w:val="20"/>
        </w:rPr>
        <w:t xml:space="preserve"> de julho de 2018.</w:t>
      </w:r>
    </w:p>
    <w:p w:rsidR="002F7F3F" w:rsidRPr="00061ED6" w:rsidRDefault="002F7F3F" w:rsidP="005713FE">
      <w:pPr>
        <w:suppressAutoHyphens/>
        <w:spacing w:before="120" w:after="120" w:line="240" w:lineRule="auto"/>
        <w:ind w:left="993"/>
        <w:jc w:val="both"/>
        <w:rPr>
          <w:rFonts w:ascii="Arial" w:eastAsia="Times New Roman" w:hAnsi="Arial" w:cs="Arial"/>
          <w:sz w:val="24"/>
          <w:shd w:val="clear" w:color="auto" w:fill="FF00FF"/>
          <w:lang w:eastAsia="pt-BR"/>
        </w:rPr>
      </w:pPr>
    </w:p>
    <w:p w:rsidR="00EA1622" w:rsidRPr="004A4B7B" w:rsidRDefault="00EA1622" w:rsidP="005713FE">
      <w:pPr>
        <w:suppressAutoHyphens/>
        <w:spacing w:before="120" w:after="120" w:line="240" w:lineRule="auto"/>
        <w:ind w:left="993"/>
        <w:jc w:val="both"/>
        <w:rPr>
          <w:rFonts w:ascii="Arial" w:eastAsia="Times New Roman" w:hAnsi="Arial" w:cs="Arial"/>
          <w:color w:val="FF0000"/>
          <w:sz w:val="24"/>
          <w:shd w:val="clear" w:color="auto" w:fill="FF00FF"/>
          <w:lang w:eastAsia="pt-BR"/>
        </w:rPr>
      </w:pPr>
    </w:p>
    <w:p w:rsidR="004A4B7B" w:rsidRPr="008024AB" w:rsidRDefault="004A4B7B" w:rsidP="00F01647">
      <w:pPr>
        <w:numPr>
          <w:ilvl w:val="0"/>
          <w:numId w:val="13"/>
        </w:numPr>
        <w:spacing w:before="120" w:after="120" w:line="240" w:lineRule="auto"/>
        <w:ind w:left="142" w:hanging="426"/>
        <w:jc w:val="both"/>
        <w:rPr>
          <w:rFonts w:ascii="Arial" w:eastAsia="Arial Unicode MS" w:hAnsi="Arial" w:cs="Arial"/>
          <w:b/>
          <w:lang w:eastAsia="pt-BR"/>
        </w:rPr>
      </w:pPr>
      <w:r w:rsidRPr="008024AB">
        <w:rPr>
          <w:rFonts w:ascii="Arial" w:eastAsia="Arial Unicode MS" w:hAnsi="Arial" w:cs="Arial"/>
          <w:b/>
          <w:lang w:eastAsia="pt-BR"/>
        </w:rPr>
        <w:t xml:space="preserve">CLÁUSULA DÉCIMA </w:t>
      </w:r>
      <w:r w:rsidR="008024AB" w:rsidRPr="008024AB">
        <w:rPr>
          <w:rFonts w:ascii="Arial" w:eastAsia="Arial Unicode MS" w:hAnsi="Arial" w:cs="Arial"/>
          <w:b/>
          <w:lang w:eastAsia="pt-BR"/>
        </w:rPr>
        <w:t>PRIMEIRA</w:t>
      </w:r>
      <w:r w:rsidR="00317EAA" w:rsidRPr="008024AB">
        <w:rPr>
          <w:rFonts w:ascii="Arial" w:eastAsia="Arial Unicode MS" w:hAnsi="Arial" w:cs="Arial"/>
          <w:b/>
          <w:lang w:eastAsia="pt-BR"/>
        </w:rPr>
        <w:t xml:space="preserve"> </w:t>
      </w:r>
      <w:r w:rsidRPr="008024AB">
        <w:rPr>
          <w:rFonts w:ascii="Arial" w:eastAsia="Arial Unicode MS" w:hAnsi="Arial" w:cs="Arial"/>
          <w:b/>
          <w:lang w:eastAsia="pt-BR"/>
        </w:rPr>
        <w:t>– DAS SANÇÕES ADMINISTRATIVAS</w:t>
      </w:r>
      <w:r w:rsidR="00F01647">
        <w:rPr>
          <w:rFonts w:ascii="Arial" w:eastAsia="Arial Unicode MS" w:hAnsi="Arial" w:cs="Arial"/>
          <w:b/>
          <w:lang w:eastAsia="pt-BR"/>
        </w:rPr>
        <w:br/>
      </w:r>
    </w:p>
    <w:p w:rsidR="008024AB" w:rsidRPr="008024AB" w:rsidRDefault="008024AB" w:rsidP="00F01647">
      <w:pPr>
        <w:pStyle w:val="PargrafodaLista"/>
        <w:numPr>
          <w:ilvl w:val="1"/>
          <w:numId w:val="14"/>
        </w:numPr>
        <w:spacing w:before="120" w:after="120"/>
        <w:ind w:left="709" w:hanging="567"/>
        <w:jc w:val="both"/>
        <w:rPr>
          <w:rFonts w:ascii="Arial" w:hAnsi="Arial" w:cs="Arial"/>
          <w:szCs w:val="20"/>
        </w:rPr>
      </w:pPr>
      <w:r w:rsidRPr="008024AB">
        <w:rPr>
          <w:rFonts w:ascii="Arial" w:hAnsi="Arial" w:cs="Arial"/>
          <w:szCs w:val="20"/>
        </w:rPr>
        <w:t>As sanções relacionadas à execução do contrato são aquelas previstas no Projeto Básico</w:t>
      </w:r>
      <w:r w:rsidR="00D156BC">
        <w:rPr>
          <w:rFonts w:ascii="Arial" w:hAnsi="Arial" w:cs="Arial"/>
          <w:szCs w:val="20"/>
        </w:rPr>
        <w:t>,</w:t>
      </w:r>
      <w:r w:rsidR="00D156BC" w:rsidRPr="00D156BC">
        <w:rPr>
          <w:rFonts w:ascii="Arial" w:eastAsia="Calibri" w:hAnsi="Arial" w:cs="Arial"/>
        </w:rPr>
        <w:t xml:space="preserve"> anexo do Edital</w:t>
      </w:r>
      <w:r w:rsidR="00D156BC" w:rsidRPr="00D156BC">
        <w:rPr>
          <w:rFonts w:ascii="Arial" w:eastAsia="Times New Roman" w:hAnsi="Arial" w:cs="Arial"/>
          <w:color w:val="000000"/>
          <w:lang w:eastAsia="pt-BR"/>
        </w:rPr>
        <w:t>.</w:t>
      </w:r>
    </w:p>
    <w:p w:rsidR="005713FE" w:rsidRDefault="005713FE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2F7F3F" w:rsidRPr="008024AB" w:rsidRDefault="002F7F3F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8024AB" w:rsidRPr="008024AB" w:rsidRDefault="008024AB" w:rsidP="00F01647">
      <w:pPr>
        <w:spacing w:before="120" w:after="120" w:line="240" w:lineRule="auto"/>
        <w:ind w:left="142" w:hanging="426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/>
          <w:bCs/>
          <w:color w:val="000000"/>
          <w:lang w:eastAsia="pt-BR"/>
        </w:rPr>
        <w:t>12</w:t>
      </w:r>
      <w:r w:rsidRPr="008024AB">
        <w:rPr>
          <w:rFonts w:ascii="Arial" w:eastAsia="Times New Roman" w:hAnsi="Arial" w:cs="Arial"/>
          <w:bCs/>
          <w:color w:val="000000"/>
          <w:lang w:eastAsia="pt-BR"/>
        </w:rPr>
        <w:t>.</w:t>
      </w:r>
      <w:r w:rsidRPr="008024AB">
        <w:rPr>
          <w:rFonts w:ascii="Arial" w:eastAsia="Times New Roman" w:hAnsi="Arial" w:cs="Arial"/>
          <w:bCs/>
          <w:color w:val="000000"/>
          <w:lang w:eastAsia="pt-BR"/>
        </w:rPr>
        <w:tab/>
      </w:r>
      <w:r w:rsidRPr="008024AB">
        <w:rPr>
          <w:rFonts w:ascii="Arial" w:eastAsia="Times New Roman" w:hAnsi="Arial" w:cs="Arial"/>
          <w:b/>
          <w:bCs/>
          <w:color w:val="000000"/>
          <w:lang w:eastAsia="pt-BR"/>
        </w:rPr>
        <w:t xml:space="preserve">CLÁUSULA DÉCIMA SEGUNDA – </w:t>
      </w:r>
      <w:proofErr w:type="gramStart"/>
      <w:r w:rsidRPr="008024AB">
        <w:rPr>
          <w:rFonts w:ascii="Arial" w:eastAsia="Times New Roman" w:hAnsi="Arial" w:cs="Arial"/>
          <w:b/>
          <w:bCs/>
          <w:color w:val="000000"/>
          <w:lang w:eastAsia="pt-BR"/>
        </w:rPr>
        <w:t>RESCISÃO</w:t>
      </w:r>
      <w:proofErr w:type="gramEnd"/>
    </w:p>
    <w:p w:rsidR="008024AB" w:rsidRPr="008024AB" w:rsidRDefault="008024AB" w:rsidP="008024AB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:rsidR="008024AB" w:rsidRPr="008024AB" w:rsidRDefault="008024AB" w:rsidP="00F01647">
      <w:pPr>
        <w:spacing w:before="120" w:after="120" w:line="240" w:lineRule="auto"/>
        <w:ind w:left="1134" w:hanging="992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12.1. O presente Termo de Contrato poderá ser rescindido: </w:t>
      </w:r>
    </w:p>
    <w:p w:rsidR="008024AB" w:rsidRPr="008024AB" w:rsidRDefault="008024AB" w:rsidP="00F01647">
      <w:pPr>
        <w:tabs>
          <w:tab w:val="left" w:pos="2127"/>
        </w:tabs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12.1.1. Por ato unilateral e escrito da Administração, nas situações previstas nos incisos I a XII e XVII do art. 78 da Lei nº 8.666, de 1993, e com as consequências indicadas no art. 80 da mesma Lei, sem prejuízo da aplicação das sanções previstas no Projeto Básico; </w:t>
      </w:r>
    </w:p>
    <w:p w:rsidR="008024AB" w:rsidRPr="008024AB" w:rsidRDefault="008024AB" w:rsidP="00F01647">
      <w:pPr>
        <w:spacing w:before="120" w:after="120" w:line="240" w:lineRule="auto"/>
        <w:ind w:left="1418" w:hanging="851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12.1.2. Amigavelmente, nos termos do art. 79, inciso II, da Lei nº 8.666, de 1993.</w:t>
      </w:r>
    </w:p>
    <w:p w:rsidR="008024AB" w:rsidRP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lastRenderedPageBreak/>
        <w:t>12.2. Não haverá rescisão contratual em razão de fusão, cisão ou incorporação da CONTRATADA, ou de substituição de consorciado, desde que mantidas as condições de habilitação previamente atestadas.</w:t>
      </w:r>
    </w:p>
    <w:p w:rsidR="008024AB" w:rsidRP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12.3. Os casos de rescisão contratual serão formalmente motivados, assegurando-se à CONTRATADA o direito à prévia e ampla defesa.</w:t>
      </w:r>
    </w:p>
    <w:p w:rsidR="008024AB" w:rsidRP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12.4. Os recursos contra rescisão se regem pelo disposto nos </w:t>
      </w:r>
      <w:proofErr w:type="spellStart"/>
      <w:r w:rsidRPr="008024AB">
        <w:rPr>
          <w:rFonts w:ascii="Arial" w:eastAsia="Times New Roman" w:hAnsi="Arial" w:cs="Arial"/>
          <w:bCs/>
          <w:color w:val="000000"/>
          <w:lang w:eastAsia="pt-BR"/>
        </w:rPr>
        <w:t>arts</w:t>
      </w:r>
      <w:proofErr w:type="spellEnd"/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. </w:t>
      </w:r>
      <w:proofErr w:type="gramStart"/>
      <w:r w:rsidRPr="008024AB">
        <w:rPr>
          <w:rFonts w:ascii="Arial" w:eastAsia="Times New Roman" w:hAnsi="Arial" w:cs="Arial"/>
          <w:bCs/>
          <w:color w:val="000000"/>
          <w:lang w:eastAsia="pt-BR"/>
        </w:rPr>
        <w:t>53 a 57 do Decreto nº</w:t>
      </w:r>
      <w:proofErr w:type="gramEnd"/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 7.581, de 2011.</w:t>
      </w:r>
    </w:p>
    <w:p w:rsidR="008024AB" w:rsidRP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12.5. A CONTRATADA reconhece os direitos da CONTRATANTE em caso de rescisão administrativa prevista no art. 77 da Lei nº 8.666, de 1993.</w:t>
      </w:r>
    </w:p>
    <w:p w:rsidR="008024AB" w:rsidRP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12.6. O termo de rescisão será precedido de relatório indicativo dos seguintes aspectos, conforme o caso:</w:t>
      </w:r>
    </w:p>
    <w:p w:rsidR="008024AB" w:rsidRPr="008024AB" w:rsidRDefault="008024AB" w:rsidP="00F01647">
      <w:pPr>
        <w:spacing w:before="120" w:after="120" w:line="240" w:lineRule="auto"/>
        <w:ind w:left="1560" w:hanging="851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12.6.1. Balanço dos eventos contratuais já cumpridos ou parcialmente cumpridos;</w:t>
      </w:r>
    </w:p>
    <w:p w:rsidR="008024AB" w:rsidRPr="008024AB" w:rsidRDefault="008024AB" w:rsidP="00F01647">
      <w:pPr>
        <w:spacing w:before="120" w:after="120" w:line="240" w:lineRule="auto"/>
        <w:ind w:left="1134" w:hanging="425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12.6.2. Relação dos pagamentos já efetuados e ainda devidos;</w:t>
      </w:r>
    </w:p>
    <w:p w:rsidR="008024AB" w:rsidRDefault="008024AB" w:rsidP="00F01647">
      <w:pPr>
        <w:spacing w:before="120" w:after="120" w:line="240" w:lineRule="auto"/>
        <w:ind w:left="1134" w:hanging="425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 w:rsidRPr="008024AB">
        <w:rPr>
          <w:rFonts w:ascii="Arial" w:eastAsia="Times New Roman" w:hAnsi="Arial" w:cs="Arial"/>
          <w:bCs/>
          <w:color w:val="000000"/>
          <w:lang w:eastAsia="pt-BR"/>
        </w:rPr>
        <w:t>12.6.3. Indenizações e multas.</w:t>
      </w:r>
    </w:p>
    <w:p w:rsidR="008024AB" w:rsidRPr="008024AB" w:rsidRDefault="008024AB" w:rsidP="008024AB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:rsid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bCs/>
          <w:color w:val="000000"/>
          <w:lang w:eastAsia="pt-BR"/>
        </w:rPr>
      </w:pPr>
      <w:r>
        <w:rPr>
          <w:rFonts w:ascii="Arial" w:eastAsia="Times New Roman" w:hAnsi="Arial" w:cs="Arial"/>
          <w:bCs/>
          <w:color w:val="000000"/>
          <w:lang w:eastAsia="pt-BR"/>
        </w:rPr>
        <w:t xml:space="preserve">12.7. </w:t>
      </w:r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O não pagamento dos salários e das verbas trabalhistas, e o não recolhimento das contribuições sociais, previdenciárias e para com o FGTS em relação </w:t>
      </w:r>
      <w:proofErr w:type="gramStart"/>
      <w:r w:rsidRPr="008024AB">
        <w:rPr>
          <w:rFonts w:ascii="Arial" w:eastAsia="Times New Roman" w:hAnsi="Arial" w:cs="Arial"/>
          <w:bCs/>
          <w:color w:val="000000"/>
          <w:lang w:eastAsia="pt-BR"/>
        </w:rPr>
        <w:t>ao empregados</w:t>
      </w:r>
      <w:proofErr w:type="gramEnd"/>
      <w:r w:rsidRPr="008024AB">
        <w:rPr>
          <w:rFonts w:ascii="Arial" w:eastAsia="Times New Roman" w:hAnsi="Arial" w:cs="Arial"/>
          <w:bCs/>
          <w:color w:val="000000"/>
          <w:lang w:eastAsia="pt-BR"/>
        </w:rPr>
        <w:t xml:space="preserve"> da CONTRATADA que efetivamente participarem da execução do contrato poderá dar ensejo à rescisão contratual, por ato unilateral e escrito, por parte da CONTRATANTE  e à aplicação das penalidades cabíveis.</w:t>
      </w:r>
    </w:p>
    <w:p w:rsidR="008024AB" w:rsidRDefault="008024AB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:rsidR="00EA1622" w:rsidRDefault="00EA1622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:rsidR="008024AB" w:rsidRPr="008024AB" w:rsidRDefault="008024AB" w:rsidP="00621C66">
      <w:pPr>
        <w:keepNext/>
        <w:keepLines/>
        <w:tabs>
          <w:tab w:val="left" w:pos="567"/>
        </w:tabs>
        <w:spacing w:before="240" w:after="0" w:line="240" w:lineRule="auto"/>
        <w:ind w:hanging="284"/>
        <w:jc w:val="both"/>
        <w:outlineLvl w:val="0"/>
        <w:rPr>
          <w:rFonts w:ascii="Arial" w:eastAsia="Times New Roman" w:hAnsi="Arial" w:cs="Arial"/>
          <w:b/>
          <w:bCs/>
          <w:color w:val="2F5496"/>
          <w:sz w:val="20"/>
          <w:szCs w:val="20"/>
          <w:lang w:eastAsia="pt-BR"/>
        </w:rPr>
      </w:pPr>
      <w:r w:rsidRPr="008024AB">
        <w:rPr>
          <w:rFonts w:ascii="Arial" w:eastAsia="Times New Roman" w:hAnsi="Arial" w:cs="Arial"/>
          <w:b/>
          <w:bCs/>
          <w:szCs w:val="20"/>
          <w:lang w:eastAsia="pt-BR"/>
        </w:rPr>
        <w:t>13. CLÁUSULA DÉCIMA TERCEIRA – VEDAÇÕES E PERMISSÕES</w:t>
      </w:r>
    </w:p>
    <w:p w:rsidR="008024AB" w:rsidRPr="008024AB" w:rsidRDefault="008024AB" w:rsidP="008024AB">
      <w:pPr>
        <w:spacing w:after="0" w:line="240" w:lineRule="auto"/>
        <w:rPr>
          <w:rFonts w:ascii="Arial" w:eastAsia="Times New Roman" w:hAnsi="Arial" w:cs="Tahoma"/>
          <w:sz w:val="20"/>
          <w:szCs w:val="24"/>
          <w:lang w:eastAsia="pt-BR"/>
        </w:rPr>
      </w:pPr>
    </w:p>
    <w:p w:rsidR="008024AB" w:rsidRPr="008024AB" w:rsidRDefault="008024AB" w:rsidP="00F01647">
      <w:p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szCs w:val="20"/>
          <w:lang w:eastAsia="pt-BR"/>
        </w:rPr>
      </w:pPr>
      <w:r>
        <w:rPr>
          <w:rFonts w:ascii="Arial" w:eastAsia="Times New Roman" w:hAnsi="Arial" w:cs="Arial"/>
          <w:szCs w:val="20"/>
          <w:lang w:eastAsia="pt-BR"/>
        </w:rPr>
        <w:t xml:space="preserve">13.1. </w:t>
      </w:r>
      <w:r w:rsidRPr="008024AB">
        <w:rPr>
          <w:rFonts w:ascii="Arial" w:eastAsia="Times New Roman" w:hAnsi="Arial" w:cs="Arial"/>
          <w:szCs w:val="20"/>
          <w:lang w:eastAsia="pt-BR"/>
        </w:rPr>
        <w:t xml:space="preserve">É vedado à CONTRATADA interromper a execução dos serviços </w:t>
      </w:r>
      <w:proofErr w:type="gramStart"/>
      <w:r w:rsidRPr="008024AB">
        <w:rPr>
          <w:rFonts w:ascii="Arial" w:eastAsia="Times New Roman" w:hAnsi="Arial" w:cs="Arial"/>
          <w:szCs w:val="20"/>
          <w:lang w:eastAsia="pt-BR"/>
        </w:rPr>
        <w:t>sob alegação</w:t>
      </w:r>
      <w:proofErr w:type="gramEnd"/>
      <w:r w:rsidRPr="008024AB">
        <w:rPr>
          <w:rFonts w:ascii="Arial" w:eastAsia="Times New Roman" w:hAnsi="Arial" w:cs="Arial"/>
          <w:szCs w:val="20"/>
          <w:lang w:eastAsia="pt-BR"/>
        </w:rPr>
        <w:t xml:space="preserve"> de inadimplemento por parte da CONTRATANTE, salvo nos casos previstos em lei.</w:t>
      </w:r>
    </w:p>
    <w:p w:rsidR="008024AB" w:rsidRPr="008024AB" w:rsidRDefault="008024AB" w:rsidP="00F01647">
      <w:pPr>
        <w:pStyle w:val="PargrafodaLista"/>
        <w:numPr>
          <w:ilvl w:val="1"/>
          <w:numId w:val="16"/>
        </w:numPr>
        <w:spacing w:before="120" w:after="120" w:line="240" w:lineRule="auto"/>
        <w:ind w:left="709" w:hanging="567"/>
        <w:jc w:val="both"/>
        <w:rPr>
          <w:rFonts w:ascii="Arial" w:eastAsia="Times New Roman" w:hAnsi="Arial" w:cs="Arial"/>
          <w:szCs w:val="20"/>
          <w:lang w:eastAsia="pt-BR"/>
        </w:rPr>
      </w:pPr>
      <w:r w:rsidRPr="008024AB">
        <w:rPr>
          <w:rFonts w:ascii="Arial" w:eastAsia="Times New Roman" w:hAnsi="Arial" w:cs="Arial"/>
          <w:szCs w:val="20"/>
          <w:lang w:eastAsia="pt-BR"/>
        </w:rPr>
        <w:t xml:space="preserve">É permitido à CONTRATADA </w:t>
      </w:r>
      <w:r w:rsidRPr="008024AB">
        <w:rPr>
          <w:rFonts w:ascii="Arial" w:eastAsia="Times New Roman" w:hAnsi="Arial" w:cs="Arial"/>
          <w:szCs w:val="24"/>
          <w:lang w:eastAsia="pt-BR"/>
        </w:rPr>
        <w:t xml:space="preserve">caucionar ou utilizar este Termo de Contrato para qualquer operação financeira, nos termos e de acordo com os procedimentos previstos na Instrução Normativa SEGES/ME nº 53, de </w:t>
      </w:r>
      <w:proofErr w:type="gramStart"/>
      <w:r w:rsidRPr="008024AB">
        <w:rPr>
          <w:rFonts w:ascii="Arial" w:eastAsia="Times New Roman" w:hAnsi="Arial" w:cs="Arial"/>
          <w:szCs w:val="24"/>
          <w:lang w:eastAsia="pt-BR"/>
        </w:rPr>
        <w:t>8</w:t>
      </w:r>
      <w:proofErr w:type="gramEnd"/>
      <w:r w:rsidRPr="008024AB">
        <w:rPr>
          <w:rFonts w:ascii="Arial" w:eastAsia="Times New Roman" w:hAnsi="Arial" w:cs="Arial"/>
          <w:szCs w:val="24"/>
          <w:lang w:eastAsia="pt-BR"/>
        </w:rPr>
        <w:t xml:space="preserve"> de Julho de 2020.</w:t>
      </w:r>
    </w:p>
    <w:p w:rsidR="008024AB" w:rsidRPr="008024AB" w:rsidRDefault="008024AB" w:rsidP="008024AB">
      <w:pPr>
        <w:pStyle w:val="PargrafodaLista"/>
        <w:spacing w:before="120" w:after="120" w:line="240" w:lineRule="auto"/>
        <w:ind w:left="1134"/>
        <w:jc w:val="both"/>
        <w:rPr>
          <w:rFonts w:ascii="Arial" w:eastAsia="Times New Roman" w:hAnsi="Arial" w:cs="Arial"/>
          <w:szCs w:val="20"/>
          <w:lang w:eastAsia="pt-BR"/>
        </w:rPr>
      </w:pPr>
    </w:p>
    <w:p w:rsidR="008024AB" w:rsidRPr="008024AB" w:rsidRDefault="008024AB" w:rsidP="00F01647">
      <w:pPr>
        <w:pStyle w:val="PargrafodaLista"/>
        <w:numPr>
          <w:ilvl w:val="2"/>
          <w:numId w:val="16"/>
        </w:numPr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szCs w:val="20"/>
          <w:lang w:eastAsia="pt-BR"/>
        </w:rPr>
      </w:pPr>
      <w:r w:rsidRPr="008024AB">
        <w:rPr>
          <w:rFonts w:ascii="Arial" w:eastAsia="Times New Roman" w:hAnsi="Arial" w:cs="Arial"/>
          <w:szCs w:val="24"/>
          <w:lang w:eastAsia="pt-BR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:rsidR="008024AB" w:rsidRPr="008024AB" w:rsidRDefault="008024AB" w:rsidP="00F01647">
      <w:pPr>
        <w:numPr>
          <w:ilvl w:val="2"/>
          <w:numId w:val="16"/>
        </w:numPr>
        <w:spacing w:before="120" w:after="120" w:line="240" w:lineRule="auto"/>
        <w:ind w:left="1276" w:hanging="709"/>
        <w:jc w:val="both"/>
        <w:rPr>
          <w:rFonts w:ascii="Arial" w:eastAsia="Times New Roman" w:hAnsi="Arial" w:cs="Arial"/>
          <w:szCs w:val="20"/>
          <w:lang w:eastAsia="pt-BR"/>
        </w:rPr>
      </w:pPr>
      <w:r w:rsidRPr="008024AB">
        <w:rPr>
          <w:rFonts w:ascii="Arial" w:eastAsia="Times New Roman" w:hAnsi="Arial" w:cs="Arial"/>
          <w:color w:val="000000"/>
          <w:szCs w:val="24"/>
          <w:lang w:eastAsia="pt-BR"/>
        </w:rPr>
        <w:t>O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</w:t>
      </w:r>
      <w:r>
        <w:rPr>
          <w:rFonts w:ascii="Arial" w:eastAsia="Times New Roman" w:hAnsi="Arial" w:cs="Arial"/>
          <w:color w:val="000000"/>
          <w:szCs w:val="24"/>
          <w:lang w:eastAsia="pt-BR"/>
        </w:rPr>
        <w:t>P</w:t>
      </w:r>
      <w:r w:rsidRPr="008024AB">
        <w:rPr>
          <w:rFonts w:ascii="Arial" w:eastAsia="Times New Roman" w:hAnsi="Arial" w:cs="Arial"/>
          <w:color w:val="000000"/>
          <w:szCs w:val="24"/>
          <w:lang w:eastAsia="pt-BR"/>
        </w:rPr>
        <w:t xml:space="preserve"> nº 5, de 2017, caso aplicáveis.</w:t>
      </w:r>
    </w:p>
    <w:p w:rsidR="008024AB" w:rsidRDefault="008024AB" w:rsidP="005713FE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:rsidR="008024AB" w:rsidRPr="004A4B7B" w:rsidRDefault="008024AB" w:rsidP="008024AB">
      <w:pPr>
        <w:spacing w:before="120" w:after="120" w:line="240" w:lineRule="auto"/>
        <w:jc w:val="both"/>
        <w:rPr>
          <w:rFonts w:ascii="Arial" w:eastAsia="Times New Roman" w:hAnsi="Arial" w:cs="Arial"/>
          <w:bCs/>
          <w:color w:val="000000"/>
          <w:lang w:eastAsia="pt-BR"/>
        </w:rPr>
      </w:pPr>
    </w:p>
    <w:p w:rsidR="004A4B7B" w:rsidRPr="00694286" w:rsidRDefault="004A4B7B" w:rsidP="00F01647">
      <w:pPr>
        <w:pStyle w:val="Textodecomentrio1"/>
        <w:numPr>
          <w:ilvl w:val="0"/>
          <w:numId w:val="16"/>
        </w:numPr>
        <w:ind w:left="142"/>
        <w:rPr>
          <w:rFonts w:ascii="Arial" w:eastAsia="Arial Unicode MS" w:hAnsi="Arial" w:cs="Arial"/>
          <w:b/>
          <w:sz w:val="22"/>
          <w:szCs w:val="22"/>
          <w:lang w:eastAsia="pt-BR"/>
        </w:rPr>
      </w:pPr>
      <w:r w:rsidRPr="00C742A7">
        <w:rPr>
          <w:rFonts w:ascii="Arial" w:eastAsia="Arial Unicode MS" w:hAnsi="Arial" w:cs="Arial"/>
          <w:b/>
          <w:sz w:val="22"/>
          <w:szCs w:val="22"/>
          <w:lang w:eastAsia="pt-BR"/>
        </w:rPr>
        <w:lastRenderedPageBreak/>
        <w:t xml:space="preserve">CLÁUSULA DÉCIMA </w:t>
      </w:r>
      <w:r w:rsidR="008024AB" w:rsidRPr="00C742A7">
        <w:rPr>
          <w:rFonts w:ascii="Arial" w:eastAsia="Arial Unicode MS" w:hAnsi="Arial" w:cs="Arial"/>
          <w:b/>
          <w:sz w:val="22"/>
          <w:szCs w:val="22"/>
          <w:lang w:eastAsia="pt-BR"/>
        </w:rPr>
        <w:t>QUARTA</w:t>
      </w:r>
      <w:r w:rsidRPr="00C742A7">
        <w:rPr>
          <w:rFonts w:ascii="Arial" w:eastAsia="Arial Unicode MS" w:hAnsi="Arial" w:cs="Arial"/>
          <w:b/>
          <w:sz w:val="22"/>
          <w:szCs w:val="22"/>
          <w:lang w:eastAsia="pt-BR"/>
        </w:rPr>
        <w:t xml:space="preserve"> – </w:t>
      </w:r>
      <w:r w:rsidR="008024AB" w:rsidRPr="00C742A7">
        <w:rPr>
          <w:rFonts w:ascii="Arial" w:eastAsia="Arial Unicode MS" w:hAnsi="Arial" w:cs="Arial"/>
          <w:b/>
          <w:sz w:val="22"/>
          <w:szCs w:val="22"/>
          <w:lang w:eastAsia="pt-BR"/>
        </w:rPr>
        <w:t xml:space="preserve">DO REGIME DE EXECUÇÃO DAS OBRAS E DAS ALTERAÇÕES </w:t>
      </w:r>
      <w:r w:rsidR="00F01647">
        <w:rPr>
          <w:rFonts w:ascii="Arial" w:eastAsia="Arial Unicode MS" w:hAnsi="Arial" w:cs="Arial"/>
          <w:b/>
          <w:sz w:val="22"/>
          <w:szCs w:val="22"/>
          <w:lang w:eastAsia="pt-BR"/>
        </w:rPr>
        <w:br/>
      </w:r>
    </w:p>
    <w:p w:rsidR="00F01647" w:rsidRDefault="008024AB" w:rsidP="00F01647">
      <w:pPr>
        <w:pStyle w:val="PargrafodaLista"/>
        <w:numPr>
          <w:ilvl w:val="1"/>
          <w:numId w:val="17"/>
        </w:numPr>
        <w:spacing w:before="120" w:after="120" w:line="240" w:lineRule="auto"/>
        <w:ind w:left="709" w:hanging="567"/>
        <w:jc w:val="both"/>
        <w:rPr>
          <w:rFonts w:ascii="Arial" w:eastAsia="Arial Unicode MS" w:hAnsi="Arial" w:cs="Arial"/>
          <w:lang w:eastAsia="pt-BR"/>
        </w:rPr>
      </w:pPr>
      <w:r w:rsidRPr="00C742A7">
        <w:rPr>
          <w:rFonts w:ascii="Arial" w:eastAsia="Times New Roman" w:hAnsi="Arial" w:cs="Arial"/>
          <w:lang w:eastAsia="pt-BR"/>
        </w:rPr>
        <w:t xml:space="preserve">Eventuais alterações contratuais reger-se-ão pela disciplina do art. 65 da Lei nº 8.666, de 1993, </w:t>
      </w:r>
      <w:r w:rsidRPr="00C742A7">
        <w:rPr>
          <w:rFonts w:ascii="Arial" w:eastAsia="Times New Roman" w:hAnsi="Arial" w:cs="Arial"/>
          <w:color w:val="000000"/>
          <w:lang w:eastAsia="pt-BR"/>
        </w:rPr>
        <w:t>observadas, ainda, as regras específicas previstas na Lei n.º 12.462, de 2011, e no Decreto n.º 7.581, de 2011</w:t>
      </w:r>
      <w:r w:rsidRPr="00C742A7">
        <w:rPr>
          <w:rFonts w:ascii="Arial" w:eastAsia="Arial Unicode MS" w:hAnsi="Arial" w:cs="Arial"/>
          <w:lang w:eastAsia="pt-BR"/>
        </w:rPr>
        <w:t>.</w:t>
      </w:r>
    </w:p>
    <w:p w:rsidR="00F01647" w:rsidRDefault="00F01647" w:rsidP="00F01647">
      <w:pPr>
        <w:pStyle w:val="PargrafodaLista"/>
        <w:spacing w:before="120" w:after="120" w:line="240" w:lineRule="auto"/>
        <w:ind w:left="709"/>
        <w:jc w:val="both"/>
        <w:rPr>
          <w:rFonts w:ascii="Arial" w:eastAsia="Arial Unicode MS" w:hAnsi="Arial" w:cs="Arial"/>
          <w:lang w:eastAsia="pt-BR"/>
        </w:rPr>
      </w:pPr>
    </w:p>
    <w:p w:rsidR="00F01647" w:rsidRDefault="008024AB" w:rsidP="00F01647">
      <w:pPr>
        <w:pStyle w:val="PargrafodaLista"/>
        <w:numPr>
          <w:ilvl w:val="1"/>
          <w:numId w:val="17"/>
        </w:numPr>
        <w:spacing w:before="120" w:after="120" w:line="240" w:lineRule="auto"/>
        <w:ind w:left="709" w:hanging="567"/>
        <w:jc w:val="both"/>
        <w:rPr>
          <w:rFonts w:ascii="Arial" w:eastAsia="Arial Unicode MS" w:hAnsi="Arial" w:cs="Arial"/>
          <w:lang w:eastAsia="pt-BR"/>
        </w:rPr>
      </w:pPr>
      <w:r w:rsidRPr="00F01647">
        <w:rPr>
          <w:rFonts w:ascii="Arial" w:eastAsia="Arial Unicode MS" w:hAnsi="Arial" w:cs="Arial"/>
          <w:lang w:eastAsia="pt-BR"/>
        </w:rPr>
        <w:t>A diferença percentual entre o valor global do contrato e o valor obtido a partir dos custos unitários do orçamento estimado da licitação não poderá ser reduzida, em favor da CONTRATADA, em decorrência de aditamentos contratuais que modifiquem a composição orçamentária.</w:t>
      </w:r>
    </w:p>
    <w:p w:rsidR="00F01647" w:rsidRPr="00F01647" w:rsidRDefault="00F01647" w:rsidP="00F01647">
      <w:pPr>
        <w:pStyle w:val="PargrafodaLista"/>
        <w:rPr>
          <w:rFonts w:ascii="Arial" w:eastAsia="Arial Unicode MS" w:hAnsi="Arial" w:cs="Arial"/>
          <w:lang w:eastAsia="pt-BR"/>
        </w:rPr>
      </w:pPr>
    </w:p>
    <w:p w:rsidR="00F01647" w:rsidRDefault="008024AB" w:rsidP="00F01647">
      <w:pPr>
        <w:pStyle w:val="PargrafodaLista"/>
        <w:numPr>
          <w:ilvl w:val="1"/>
          <w:numId w:val="17"/>
        </w:numPr>
        <w:spacing w:before="120" w:after="120" w:line="240" w:lineRule="auto"/>
        <w:ind w:left="709" w:hanging="567"/>
        <w:jc w:val="both"/>
        <w:rPr>
          <w:rFonts w:ascii="Arial" w:eastAsia="Arial Unicode MS" w:hAnsi="Arial" w:cs="Arial"/>
          <w:lang w:eastAsia="pt-BR"/>
        </w:rPr>
      </w:pPr>
      <w:r w:rsidRPr="00F01647">
        <w:rPr>
          <w:rFonts w:ascii="Arial" w:eastAsia="Arial Unicode MS" w:hAnsi="Arial" w:cs="Arial"/>
          <w:lang w:eastAsia="pt-BR"/>
        </w:rPr>
        <w:t xml:space="preserve"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</w:t>
      </w:r>
      <w:proofErr w:type="gramStart"/>
      <w:r w:rsidRPr="00F01647">
        <w:rPr>
          <w:rFonts w:ascii="Arial" w:eastAsia="Arial Unicode MS" w:hAnsi="Arial" w:cs="Arial"/>
          <w:lang w:eastAsia="pt-BR"/>
        </w:rPr>
        <w:t>a</w:t>
      </w:r>
      <w:proofErr w:type="gramEnd"/>
      <w:r w:rsidRPr="00F01647">
        <w:rPr>
          <w:rFonts w:ascii="Arial" w:eastAsia="Arial Unicode MS" w:hAnsi="Arial" w:cs="Arial"/>
          <w:lang w:eastAsia="pt-BR"/>
        </w:rPr>
        <w:t xml:space="preserve"> diferença percentual entre o valor do orçamento-base e o valor global do contrato obtido na licitação, com vistas a garantir o equilíbrio econômico-financeiro do contrato e a manutenção do percentual de desconto ofertado pela CONTRATADA, em atendimento ao art. 37, inciso XXI, da Constituição Federal e ao art. 42, § 7º, do Decreto n.º 7.581/2011.</w:t>
      </w:r>
    </w:p>
    <w:p w:rsidR="00F01647" w:rsidRPr="00F01647" w:rsidRDefault="00F01647" w:rsidP="00F01647">
      <w:pPr>
        <w:pStyle w:val="PargrafodaLista"/>
        <w:rPr>
          <w:rFonts w:ascii="Arial" w:eastAsia="Arial Unicode MS" w:hAnsi="Arial" w:cs="Arial"/>
          <w:lang w:eastAsia="pt-BR"/>
        </w:rPr>
      </w:pPr>
    </w:p>
    <w:p w:rsidR="00C742A7" w:rsidRPr="00061ED6" w:rsidRDefault="00C742A7" w:rsidP="00F01647">
      <w:pPr>
        <w:pStyle w:val="PargrafodaLista"/>
        <w:numPr>
          <w:ilvl w:val="1"/>
          <w:numId w:val="17"/>
        </w:numPr>
        <w:spacing w:before="120" w:after="120" w:line="240" w:lineRule="auto"/>
        <w:ind w:left="709" w:hanging="567"/>
        <w:jc w:val="both"/>
        <w:rPr>
          <w:rFonts w:ascii="Arial" w:eastAsia="Arial Unicode MS" w:hAnsi="Arial" w:cs="Arial"/>
          <w:lang w:eastAsia="pt-BR"/>
        </w:rPr>
      </w:pPr>
      <w:r w:rsidRPr="00061ED6">
        <w:rPr>
          <w:rFonts w:ascii="Arial" w:eastAsia="Arial Unicode MS" w:hAnsi="Arial" w:cs="Arial"/>
          <w:lang w:eastAsia="pt-BR"/>
        </w:rPr>
        <w:t>Para o objeto</w:t>
      </w:r>
      <w:r w:rsidR="00527CDC" w:rsidRPr="00061ED6">
        <w:rPr>
          <w:rFonts w:ascii="Arial" w:eastAsia="Arial Unicode MS" w:hAnsi="Arial" w:cs="Arial"/>
          <w:lang w:eastAsia="pt-BR"/>
        </w:rPr>
        <w:t xml:space="preserve">, </w:t>
      </w:r>
      <w:r w:rsidRPr="00061ED6">
        <w:rPr>
          <w:rFonts w:ascii="Arial" w:eastAsia="Arial Unicode MS" w:hAnsi="Arial" w:cs="Arial"/>
          <w:lang w:eastAsia="pt-BR"/>
        </w:rPr>
        <w:t>sujeito ao regime de empreitada por preço global, a assinatura do presente Contrato implica a concordância da Contratada com a adequação de todos os projetos anexos ao instrumento convocatório a que se vincula este ajuste, e a aquiescência de que eventuais alegações de falhas ou omissões em qualquer das peças, orçamentos, plantas, especificações, memoriais e estudos técnicos preliminares dos projetos não poderão ultrapassar, no seu conjunto, a dez por cento do valor total do futuro contrato, nos termos do art. 42, §4º, III do Decreto n.º 7.581/2011.</w:t>
      </w:r>
    </w:p>
    <w:p w:rsidR="00C742A7" w:rsidRPr="00C742A7" w:rsidRDefault="00C742A7" w:rsidP="00367ABD">
      <w:pPr>
        <w:pStyle w:val="PargrafodaLista"/>
        <w:jc w:val="both"/>
        <w:rPr>
          <w:rFonts w:ascii="Arial" w:eastAsia="Arial Unicode MS" w:hAnsi="Arial" w:cs="Arial"/>
          <w:lang w:eastAsia="pt-BR"/>
        </w:rPr>
      </w:pPr>
    </w:p>
    <w:p w:rsidR="00C742A7" w:rsidRPr="00C742A7" w:rsidRDefault="00C742A7" w:rsidP="00C742A7">
      <w:pPr>
        <w:pStyle w:val="PargrafodaLista"/>
        <w:ind w:left="1134"/>
        <w:jc w:val="both"/>
        <w:rPr>
          <w:rFonts w:ascii="Arial" w:eastAsia="Arial Unicode MS" w:hAnsi="Arial" w:cs="Arial"/>
          <w:lang w:eastAsia="pt-BR"/>
        </w:rPr>
      </w:pPr>
    </w:p>
    <w:p w:rsidR="008024AB" w:rsidRDefault="008024AB" w:rsidP="008024AB">
      <w:pPr>
        <w:pStyle w:val="PargrafodaLista"/>
        <w:spacing w:before="120" w:after="120" w:line="240" w:lineRule="auto"/>
        <w:ind w:left="1134"/>
        <w:jc w:val="both"/>
        <w:rPr>
          <w:rFonts w:ascii="Arial" w:eastAsia="Arial Unicode MS" w:hAnsi="Arial" w:cs="Arial"/>
          <w:lang w:eastAsia="pt-BR"/>
        </w:rPr>
      </w:pPr>
    </w:p>
    <w:p w:rsidR="00EA1622" w:rsidRDefault="00EA1622" w:rsidP="008024AB">
      <w:pPr>
        <w:pStyle w:val="PargrafodaLista"/>
        <w:spacing w:before="120" w:after="120" w:line="240" w:lineRule="auto"/>
        <w:ind w:left="1134"/>
        <w:jc w:val="both"/>
        <w:rPr>
          <w:rFonts w:ascii="Arial" w:eastAsia="Arial Unicode MS" w:hAnsi="Arial" w:cs="Arial"/>
          <w:lang w:eastAsia="pt-BR"/>
        </w:rPr>
      </w:pPr>
    </w:p>
    <w:p w:rsidR="00C742A7" w:rsidRDefault="00C742A7" w:rsidP="00F01647">
      <w:pPr>
        <w:pStyle w:val="PargrafodaLista"/>
        <w:numPr>
          <w:ilvl w:val="0"/>
          <w:numId w:val="17"/>
        </w:numPr>
        <w:spacing w:before="120" w:after="120" w:line="240" w:lineRule="auto"/>
        <w:ind w:left="142"/>
        <w:jc w:val="both"/>
        <w:rPr>
          <w:rFonts w:ascii="Arial" w:eastAsia="Arial Unicode MS" w:hAnsi="Arial" w:cs="Arial"/>
          <w:b/>
          <w:bCs/>
          <w:lang w:eastAsia="pt-BR"/>
        </w:rPr>
      </w:pPr>
      <w:r w:rsidRPr="00C742A7">
        <w:rPr>
          <w:rFonts w:ascii="Arial" w:eastAsia="Arial Unicode MS" w:hAnsi="Arial" w:cs="Arial"/>
          <w:b/>
          <w:bCs/>
          <w:lang w:eastAsia="pt-BR"/>
        </w:rPr>
        <w:t>CLÁUSULA DÉCIMA QUINTA – DOS CASOS OMISSOS</w:t>
      </w:r>
    </w:p>
    <w:p w:rsidR="00C742A7" w:rsidRPr="00C742A7" w:rsidRDefault="00C742A7" w:rsidP="00C742A7">
      <w:pPr>
        <w:pStyle w:val="PargrafodaLista"/>
        <w:spacing w:before="120" w:after="120" w:line="240" w:lineRule="auto"/>
        <w:ind w:left="435"/>
        <w:jc w:val="both"/>
        <w:rPr>
          <w:rFonts w:ascii="Arial" w:eastAsia="Arial Unicode MS" w:hAnsi="Arial" w:cs="Arial"/>
          <w:b/>
          <w:bCs/>
          <w:lang w:eastAsia="pt-BR"/>
        </w:rPr>
      </w:pPr>
    </w:p>
    <w:p w:rsidR="00C742A7" w:rsidRPr="00C742A7" w:rsidRDefault="00C742A7" w:rsidP="00F01647">
      <w:pPr>
        <w:pStyle w:val="PargrafodaLista"/>
        <w:numPr>
          <w:ilvl w:val="1"/>
          <w:numId w:val="17"/>
        </w:numPr>
        <w:spacing w:before="120" w:after="120" w:line="240" w:lineRule="auto"/>
        <w:ind w:left="709" w:hanging="567"/>
        <w:jc w:val="both"/>
        <w:rPr>
          <w:rFonts w:ascii="Arial" w:eastAsia="Arial Unicode MS" w:hAnsi="Arial" w:cs="Arial"/>
          <w:lang w:eastAsia="pt-BR"/>
        </w:rPr>
      </w:pPr>
      <w:r w:rsidRPr="00C742A7">
        <w:rPr>
          <w:rFonts w:ascii="Arial" w:eastAsia="Arial Unicode MS" w:hAnsi="Arial" w:cs="Arial"/>
          <w:lang w:eastAsia="pt-BR"/>
        </w:rPr>
        <w:t>Os casos omissos serão decididos pela CONTRATANTE, segundo as disposições contidas na Lei nº 12.462, de 2011, no Decreto nº 7.581, de 2011, n</w:t>
      </w:r>
      <w:r w:rsidRPr="00C742A7">
        <w:rPr>
          <w:rFonts w:ascii="Arial" w:eastAsia="Arial Unicode MS" w:hAnsi="Arial" w:cs="Arial"/>
          <w:bCs/>
          <w:lang w:eastAsia="pt-BR"/>
        </w:rPr>
        <w:t>a Medida Provisória nº 961, de 2020</w:t>
      </w:r>
      <w:r w:rsidRPr="00C742A7">
        <w:rPr>
          <w:rFonts w:ascii="Arial" w:eastAsia="Arial Unicode MS" w:hAnsi="Arial" w:cs="Arial"/>
          <w:b/>
          <w:lang w:eastAsia="pt-BR"/>
        </w:rPr>
        <w:t xml:space="preserve">, </w:t>
      </w:r>
      <w:r w:rsidRPr="00C742A7">
        <w:rPr>
          <w:rFonts w:ascii="Arial" w:eastAsia="Arial Unicode MS" w:hAnsi="Arial" w:cs="Arial"/>
          <w:lang w:eastAsia="pt-BR"/>
        </w:rPr>
        <w:t xml:space="preserve">na Lei n.º 8.666, de 1993, no que </w:t>
      </w:r>
      <w:proofErr w:type="gramStart"/>
      <w:r w:rsidRPr="00C742A7">
        <w:rPr>
          <w:rFonts w:ascii="Arial" w:eastAsia="Arial Unicode MS" w:hAnsi="Arial" w:cs="Arial"/>
          <w:lang w:eastAsia="pt-BR"/>
        </w:rPr>
        <w:t>couber,</w:t>
      </w:r>
      <w:proofErr w:type="gramEnd"/>
      <w:r w:rsidRPr="00C742A7">
        <w:rPr>
          <w:rFonts w:ascii="Arial" w:eastAsia="Arial Unicode MS" w:hAnsi="Arial" w:cs="Arial"/>
          <w:lang w:eastAsia="pt-BR"/>
        </w:rPr>
        <w:t xml:space="preserve"> nas demais normas federais aplicáveis e, subsidiariamente, segundo as disposições contidas na Lei nº 8.078, de 1990 – Código de Defesa do Consumidor – e normas e princípios gerais dos contratos.</w:t>
      </w:r>
    </w:p>
    <w:p w:rsidR="005713FE" w:rsidRDefault="005713FE" w:rsidP="00C742A7">
      <w:pPr>
        <w:spacing w:before="120" w:after="120" w:line="240" w:lineRule="auto"/>
        <w:jc w:val="both"/>
        <w:rPr>
          <w:rFonts w:ascii="Arial" w:eastAsia="Arial Unicode MS" w:hAnsi="Arial" w:cs="Arial"/>
          <w:lang w:eastAsia="pt-BR"/>
        </w:rPr>
      </w:pPr>
    </w:p>
    <w:p w:rsidR="00824783" w:rsidRDefault="00824783" w:rsidP="00C742A7">
      <w:pPr>
        <w:spacing w:before="120" w:after="120" w:line="240" w:lineRule="auto"/>
        <w:jc w:val="both"/>
        <w:rPr>
          <w:rFonts w:ascii="Arial" w:eastAsia="Arial Unicode MS" w:hAnsi="Arial" w:cs="Arial"/>
          <w:lang w:eastAsia="pt-BR"/>
        </w:rPr>
      </w:pPr>
    </w:p>
    <w:p w:rsidR="00C742A7" w:rsidRDefault="00C742A7" w:rsidP="00F01647">
      <w:pPr>
        <w:pStyle w:val="PargrafodaLista"/>
        <w:numPr>
          <w:ilvl w:val="0"/>
          <w:numId w:val="17"/>
        </w:numPr>
        <w:spacing w:before="120" w:after="120" w:line="240" w:lineRule="auto"/>
        <w:ind w:left="142" w:hanging="425"/>
        <w:jc w:val="both"/>
        <w:rPr>
          <w:rFonts w:ascii="Arial" w:eastAsia="Arial Unicode MS" w:hAnsi="Arial" w:cs="Arial"/>
          <w:b/>
          <w:bCs/>
          <w:lang w:eastAsia="pt-BR"/>
        </w:rPr>
      </w:pPr>
      <w:r w:rsidRPr="00C742A7">
        <w:rPr>
          <w:rFonts w:ascii="Arial" w:eastAsia="Arial Unicode MS" w:hAnsi="Arial" w:cs="Arial"/>
          <w:b/>
          <w:bCs/>
          <w:lang w:eastAsia="pt-BR"/>
        </w:rPr>
        <w:t>CLÁUSULA DÉCIMA SEXTA – DA PUBLICAÇÃO </w:t>
      </w:r>
    </w:p>
    <w:p w:rsidR="00C742A7" w:rsidRPr="00C742A7" w:rsidRDefault="00C742A7" w:rsidP="00C742A7">
      <w:pPr>
        <w:pStyle w:val="PargrafodaLista"/>
        <w:spacing w:before="120" w:after="120" w:line="240" w:lineRule="auto"/>
        <w:ind w:left="435"/>
        <w:jc w:val="both"/>
        <w:rPr>
          <w:rFonts w:ascii="Arial" w:eastAsia="Arial Unicode MS" w:hAnsi="Arial" w:cs="Arial"/>
          <w:b/>
          <w:bCs/>
          <w:lang w:eastAsia="pt-BR"/>
        </w:rPr>
      </w:pPr>
    </w:p>
    <w:p w:rsidR="00C742A7" w:rsidRPr="00C742A7" w:rsidRDefault="00C742A7" w:rsidP="00F01647">
      <w:pPr>
        <w:pStyle w:val="PargrafodaLista"/>
        <w:numPr>
          <w:ilvl w:val="1"/>
          <w:numId w:val="17"/>
        </w:numPr>
        <w:spacing w:before="120" w:after="120" w:line="240" w:lineRule="auto"/>
        <w:ind w:left="709" w:hanging="567"/>
        <w:jc w:val="both"/>
        <w:rPr>
          <w:rFonts w:ascii="Arial" w:eastAsia="Arial Unicode MS" w:hAnsi="Arial" w:cs="Arial"/>
          <w:lang w:eastAsia="pt-BR"/>
        </w:rPr>
      </w:pPr>
      <w:r w:rsidRPr="00C742A7">
        <w:rPr>
          <w:rFonts w:ascii="Arial" w:eastAsia="Arial Unicode MS" w:hAnsi="Arial" w:cs="Arial"/>
          <w:lang w:eastAsia="pt-BR"/>
        </w:rPr>
        <w:t>Incumbirá à CONTRATANTE providenciar a publicação do extrato resumido do presente contrato. </w:t>
      </w:r>
    </w:p>
    <w:p w:rsidR="00824783" w:rsidRDefault="00824783" w:rsidP="00C742A7">
      <w:pPr>
        <w:tabs>
          <w:tab w:val="left" w:pos="993"/>
        </w:tabs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:rsidR="00DE351D" w:rsidRDefault="00DE351D" w:rsidP="00C742A7">
      <w:pPr>
        <w:tabs>
          <w:tab w:val="left" w:pos="993"/>
        </w:tabs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:rsidR="00DE351D" w:rsidRDefault="00DE351D" w:rsidP="00C742A7">
      <w:pPr>
        <w:tabs>
          <w:tab w:val="left" w:pos="993"/>
        </w:tabs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:rsidR="00DE351D" w:rsidRPr="004A4B7B" w:rsidRDefault="00DE351D" w:rsidP="00C742A7">
      <w:pPr>
        <w:tabs>
          <w:tab w:val="left" w:pos="993"/>
        </w:tabs>
        <w:spacing w:before="120" w:after="120" w:line="240" w:lineRule="auto"/>
        <w:jc w:val="both"/>
        <w:rPr>
          <w:rFonts w:ascii="Arial" w:eastAsia="Times New Roman" w:hAnsi="Arial" w:cs="Arial"/>
          <w:lang w:eastAsia="pt-BR"/>
        </w:rPr>
      </w:pPr>
    </w:p>
    <w:p w:rsidR="004A4B7B" w:rsidRPr="00C742A7" w:rsidRDefault="004A4B7B" w:rsidP="00F01647">
      <w:pPr>
        <w:numPr>
          <w:ilvl w:val="0"/>
          <w:numId w:val="17"/>
        </w:numPr>
        <w:spacing w:before="120" w:after="120" w:line="240" w:lineRule="auto"/>
        <w:ind w:left="142" w:hanging="374"/>
        <w:jc w:val="both"/>
        <w:rPr>
          <w:rFonts w:ascii="Arial" w:eastAsia="Times New Roman" w:hAnsi="Arial" w:cs="Arial"/>
          <w:lang w:eastAsia="pt-BR"/>
        </w:rPr>
      </w:pPr>
      <w:r w:rsidRPr="004A4B7B">
        <w:rPr>
          <w:rFonts w:ascii="Arial" w:eastAsia="Times New Roman" w:hAnsi="Arial" w:cs="Arial"/>
          <w:b/>
          <w:lang w:eastAsia="pt-BR"/>
        </w:rPr>
        <w:lastRenderedPageBreak/>
        <w:t xml:space="preserve">CLÁUSULA DÉCIMA </w:t>
      </w:r>
      <w:r w:rsidR="00C742A7">
        <w:rPr>
          <w:rFonts w:ascii="Arial" w:eastAsia="Times New Roman" w:hAnsi="Arial" w:cs="Arial"/>
          <w:b/>
          <w:lang w:eastAsia="pt-BR"/>
        </w:rPr>
        <w:t>SÉTIMA</w:t>
      </w:r>
      <w:r w:rsidRPr="004A4B7B">
        <w:rPr>
          <w:rFonts w:ascii="Arial" w:eastAsia="Times New Roman" w:hAnsi="Arial" w:cs="Arial"/>
          <w:b/>
          <w:lang w:eastAsia="pt-BR"/>
        </w:rPr>
        <w:t xml:space="preserve"> – FORO</w:t>
      </w:r>
    </w:p>
    <w:p w:rsidR="00C742A7" w:rsidRPr="004A4B7B" w:rsidRDefault="00C742A7" w:rsidP="00C742A7">
      <w:pPr>
        <w:spacing w:before="120" w:after="120" w:line="240" w:lineRule="auto"/>
        <w:ind w:left="435"/>
        <w:jc w:val="both"/>
        <w:rPr>
          <w:rFonts w:ascii="Arial" w:eastAsia="Times New Roman" w:hAnsi="Arial" w:cs="Arial"/>
          <w:lang w:eastAsia="pt-BR"/>
        </w:rPr>
      </w:pPr>
    </w:p>
    <w:p w:rsidR="004A4B7B" w:rsidRPr="00C742A7" w:rsidRDefault="00C742A7" w:rsidP="00F01647">
      <w:pPr>
        <w:pStyle w:val="PargrafodaLista"/>
        <w:numPr>
          <w:ilvl w:val="1"/>
          <w:numId w:val="17"/>
        </w:numPr>
        <w:ind w:left="709" w:hanging="567"/>
        <w:jc w:val="both"/>
        <w:rPr>
          <w:rFonts w:ascii="Arial" w:eastAsia="Times New Roman" w:hAnsi="Arial" w:cs="Arial"/>
          <w:lang w:eastAsia="pt-BR"/>
        </w:rPr>
      </w:pPr>
      <w:r w:rsidRPr="00C742A7">
        <w:rPr>
          <w:rFonts w:ascii="Arial" w:eastAsia="Times New Roman" w:hAnsi="Arial" w:cs="Arial"/>
          <w:lang w:eastAsia="pt-BR"/>
        </w:rPr>
        <w:t xml:space="preserve">É eleito o Foro da Seção Judiciária do Rio de Janeiro - Justiça Federal, para dirimir os litígios que decorrerem da execução deste Termo de Contrato que não possam ser compostos pela conciliação, conforme </w:t>
      </w:r>
      <w:r>
        <w:rPr>
          <w:rFonts w:ascii="Arial" w:eastAsia="Times New Roman" w:hAnsi="Arial" w:cs="Arial"/>
          <w:lang w:eastAsia="pt-BR"/>
        </w:rPr>
        <w:t>art. 55, §2º da Lei nº 8.666/93.</w:t>
      </w:r>
    </w:p>
    <w:p w:rsidR="00B806FD" w:rsidRDefault="00B806FD" w:rsidP="008151D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B806FD" w:rsidRDefault="00B806FD" w:rsidP="00317EAA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8151DF" w:rsidRPr="008151DF" w:rsidRDefault="008151DF" w:rsidP="00367ABD">
      <w:pPr>
        <w:ind w:left="567"/>
        <w:jc w:val="both"/>
        <w:rPr>
          <w:rFonts w:ascii="Arial" w:eastAsia="Times New Roman" w:hAnsi="Arial" w:cs="Arial"/>
          <w:lang w:eastAsia="pt-BR"/>
        </w:rPr>
      </w:pPr>
      <w:r w:rsidRPr="008151DF">
        <w:rPr>
          <w:rFonts w:ascii="Arial" w:eastAsia="Times New Roman" w:hAnsi="Arial" w:cs="Arial"/>
          <w:lang w:eastAsia="pt-BR"/>
        </w:rPr>
        <w:t xml:space="preserve">Para firmeza e validade do pactuado, o presente Termo de Contrato foi lavrado em </w:t>
      </w:r>
      <w:proofErr w:type="gramStart"/>
      <w:r w:rsidRPr="008151DF">
        <w:rPr>
          <w:rFonts w:ascii="Arial" w:eastAsia="Times New Roman" w:hAnsi="Arial" w:cs="Arial"/>
          <w:b/>
          <w:lang w:eastAsia="pt-BR"/>
        </w:rPr>
        <w:t>3</w:t>
      </w:r>
      <w:proofErr w:type="gramEnd"/>
      <w:r w:rsidRPr="008151DF">
        <w:rPr>
          <w:rFonts w:ascii="Arial" w:eastAsia="Times New Roman" w:hAnsi="Arial" w:cs="Arial"/>
          <w:b/>
          <w:lang w:eastAsia="pt-BR"/>
        </w:rPr>
        <w:t xml:space="preserve"> (três) </w:t>
      </w:r>
      <w:r w:rsidRPr="008151DF">
        <w:rPr>
          <w:rFonts w:ascii="Arial" w:eastAsia="Times New Roman" w:hAnsi="Arial" w:cs="Arial"/>
          <w:b/>
          <w:shd w:val="clear" w:color="auto" w:fill="FFFFFF"/>
          <w:lang w:eastAsia="pt-BR"/>
        </w:rPr>
        <w:t>vias</w:t>
      </w:r>
      <w:r w:rsidRPr="008151DF">
        <w:rPr>
          <w:rFonts w:ascii="Arial" w:eastAsia="Times New Roman" w:hAnsi="Arial" w:cs="Arial"/>
          <w:shd w:val="clear" w:color="auto" w:fill="FFFFFF"/>
          <w:lang w:eastAsia="pt-BR"/>
        </w:rPr>
        <w:t xml:space="preserve"> de igual teor,</w:t>
      </w:r>
      <w:r w:rsidRPr="008151DF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t-BR"/>
        </w:rPr>
        <w:t xml:space="preserve"> </w:t>
      </w:r>
      <w:r w:rsidRPr="008151DF">
        <w:rPr>
          <w:rFonts w:ascii="Arial" w:eastAsia="Times New Roman" w:hAnsi="Arial" w:cs="Arial"/>
          <w:shd w:val="clear" w:color="auto" w:fill="FFFFFF"/>
          <w:lang w:eastAsia="pt-BR"/>
        </w:rPr>
        <w:t>que, depois de lido e achado em ordem, vai assinado pelos contraentes</w:t>
      </w:r>
      <w:r w:rsidRPr="008151DF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t-BR"/>
        </w:rPr>
        <w:t xml:space="preserve"> </w:t>
      </w:r>
      <w:r w:rsidRPr="008151DF">
        <w:rPr>
          <w:rFonts w:ascii="Arial" w:eastAsia="Times New Roman" w:hAnsi="Arial" w:cs="Arial"/>
          <w:shd w:val="clear" w:color="auto" w:fill="FFFFFF"/>
          <w:lang w:eastAsia="pt-BR"/>
        </w:rPr>
        <w:t>e por duas testemunhas.</w:t>
      </w:r>
    </w:p>
    <w:p w:rsidR="004A4B7B" w:rsidRPr="004A4B7B" w:rsidRDefault="004A4B7B" w:rsidP="004A4B7B">
      <w:pPr>
        <w:spacing w:after="0" w:line="240" w:lineRule="auto"/>
        <w:ind w:firstLine="425"/>
        <w:rPr>
          <w:rFonts w:ascii="Arial" w:eastAsia="Times New Roman" w:hAnsi="Arial" w:cs="Arial"/>
          <w:lang w:eastAsia="pt-BR"/>
        </w:rPr>
      </w:pPr>
    </w:p>
    <w:p w:rsidR="004A4B7B" w:rsidRPr="004A4B7B" w:rsidRDefault="004A4B7B" w:rsidP="00B806FD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p w:rsidR="008151DF" w:rsidRPr="008151DF" w:rsidRDefault="008151DF" w:rsidP="008151DF">
      <w:pPr>
        <w:spacing w:after="120" w:line="360" w:lineRule="auto"/>
        <w:ind w:right="-15"/>
        <w:jc w:val="center"/>
        <w:rPr>
          <w:rFonts w:ascii="Arial" w:eastAsia="Times New Roman" w:hAnsi="Arial" w:cs="Arial"/>
          <w:lang w:eastAsia="pt-BR"/>
        </w:rPr>
      </w:pPr>
      <w:r w:rsidRPr="008151DF">
        <w:rPr>
          <w:rFonts w:ascii="Arial" w:eastAsia="Times New Roman" w:hAnsi="Arial" w:cs="Arial"/>
          <w:lang w:eastAsia="pt-BR"/>
        </w:rPr>
        <w:t>Rio de Janeiro,</w:t>
      </w:r>
      <w:proofErr w:type="gramStart"/>
      <w:r w:rsidRPr="008151DF">
        <w:rPr>
          <w:rFonts w:ascii="Arial" w:eastAsia="Times New Roman" w:hAnsi="Arial" w:cs="Arial"/>
          <w:lang w:eastAsia="pt-BR"/>
        </w:rPr>
        <w:t>..........</w:t>
      </w:r>
      <w:proofErr w:type="gramEnd"/>
      <w:r w:rsidRPr="008151DF">
        <w:rPr>
          <w:rFonts w:ascii="Arial" w:eastAsia="Times New Roman" w:hAnsi="Arial" w:cs="Arial"/>
          <w:lang w:eastAsia="pt-BR"/>
        </w:rPr>
        <w:t xml:space="preserve"> </w:t>
      </w:r>
      <w:proofErr w:type="gramStart"/>
      <w:r w:rsidRPr="008151DF">
        <w:rPr>
          <w:rFonts w:ascii="Arial" w:eastAsia="Times New Roman" w:hAnsi="Arial" w:cs="Arial"/>
          <w:lang w:eastAsia="pt-BR"/>
        </w:rPr>
        <w:t>de</w:t>
      </w:r>
      <w:proofErr w:type="gramEnd"/>
      <w:r w:rsidRPr="008151DF">
        <w:rPr>
          <w:rFonts w:ascii="Arial" w:eastAsia="Times New Roman" w:hAnsi="Arial" w:cs="Arial"/>
          <w:lang w:eastAsia="pt-BR"/>
        </w:rPr>
        <w:t xml:space="preserve">.......................................... </w:t>
      </w:r>
      <w:proofErr w:type="gramStart"/>
      <w:r w:rsidRPr="008151DF">
        <w:rPr>
          <w:rFonts w:ascii="Arial" w:eastAsia="Times New Roman" w:hAnsi="Arial" w:cs="Arial"/>
          <w:lang w:eastAsia="pt-BR"/>
        </w:rPr>
        <w:t>de</w:t>
      </w:r>
      <w:proofErr w:type="gramEnd"/>
      <w:r w:rsidRPr="008151DF">
        <w:rPr>
          <w:rFonts w:ascii="Arial" w:eastAsia="Times New Roman" w:hAnsi="Arial" w:cs="Arial"/>
          <w:lang w:eastAsia="pt-BR"/>
        </w:rPr>
        <w:t xml:space="preserve"> 20.....</w:t>
      </w:r>
    </w:p>
    <w:p w:rsidR="004A4B7B" w:rsidRPr="004A4B7B" w:rsidRDefault="004A4B7B" w:rsidP="005713FE">
      <w:pPr>
        <w:spacing w:after="0" w:line="240" w:lineRule="auto"/>
        <w:rPr>
          <w:rFonts w:ascii="Arial" w:eastAsia="Times New Roman" w:hAnsi="Arial" w:cs="Arial"/>
          <w:b/>
          <w:lang w:eastAsia="pt-BR"/>
        </w:rPr>
      </w:pPr>
    </w:p>
    <w:p w:rsidR="00B806FD" w:rsidRDefault="00B806FD" w:rsidP="004A4B7B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</w:p>
    <w:p w:rsidR="00B806FD" w:rsidRPr="004A4B7B" w:rsidRDefault="00B806FD" w:rsidP="00B806FD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2F7F3F">
        <w:rPr>
          <w:rFonts w:ascii="Arial" w:eastAsia="Times New Roman" w:hAnsi="Arial" w:cs="Arial"/>
          <w:bCs/>
          <w:lang w:eastAsia="pt-BR"/>
        </w:rPr>
        <w:t>____________________________________</w:t>
      </w:r>
    </w:p>
    <w:p w:rsidR="00367ABD" w:rsidRPr="00367ABD" w:rsidRDefault="004E5E19" w:rsidP="00367AB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>
        <w:rPr>
          <w:rFonts w:ascii="Arial" w:eastAsia="Times New Roman" w:hAnsi="Arial" w:cs="Arial"/>
          <w:b/>
          <w:bCs/>
          <w:lang w:eastAsia="pt-BR"/>
        </w:rPr>
        <w:t>MAURI</w:t>
      </w:r>
      <w:r w:rsidR="00367ABD" w:rsidRPr="00367ABD">
        <w:rPr>
          <w:rFonts w:ascii="Arial" w:eastAsia="Times New Roman" w:hAnsi="Arial" w:cs="Arial"/>
          <w:b/>
          <w:bCs/>
          <w:lang w:eastAsia="pt-BR"/>
        </w:rPr>
        <w:t>CIO SALDANHA MOTTA </w:t>
      </w:r>
    </w:p>
    <w:p w:rsidR="002F7F3F" w:rsidRPr="002F7F3F" w:rsidRDefault="002F7F3F" w:rsidP="002F7F3F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2F7F3F">
        <w:rPr>
          <w:rFonts w:ascii="Arial" w:eastAsia="Calibri" w:hAnsi="Arial" w:cs="Arial"/>
        </w:rPr>
        <w:t xml:space="preserve">Diretor-Geral </w:t>
      </w:r>
      <w:r w:rsidRPr="002F7F3F">
        <w:rPr>
          <w:rFonts w:ascii="Arial" w:eastAsia="Times New Roman" w:hAnsi="Arial" w:cs="Arial"/>
          <w:bCs/>
          <w:lang w:eastAsia="pt-BR"/>
        </w:rPr>
        <w:t>do CEFET/RJ</w:t>
      </w:r>
    </w:p>
    <w:p w:rsid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bCs/>
          <w:lang w:eastAsia="pt-BR"/>
        </w:rPr>
      </w:pPr>
    </w:p>
    <w:p w:rsidR="0054402E" w:rsidRPr="002F7F3F" w:rsidRDefault="0054402E" w:rsidP="002F7F3F">
      <w:pPr>
        <w:spacing w:after="120" w:line="240" w:lineRule="auto"/>
        <w:jc w:val="center"/>
        <w:rPr>
          <w:rFonts w:ascii="Arial" w:eastAsia="Times New Roman" w:hAnsi="Arial" w:cs="Arial"/>
          <w:bCs/>
          <w:lang w:eastAsia="pt-BR"/>
        </w:rPr>
      </w:pPr>
    </w:p>
    <w:p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</w:t>
      </w:r>
    </w:p>
    <w:p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bCs/>
          <w:lang w:eastAsia="pt-BR"/>
        </w:rPr>
        <w:t>Representante</w:t>
      </w:r>
      <w:r w:rsidRPr="002F7F3F">
        <w:rPr>
          <w:rFonts w:ascii="Arial" w:eastAsia="Times New Roman" w:hAnsi="Arial" w:cs="Arial"/>
          <w:lang w:eastAsia="pt-BR"/>
        </w:rPr>
        <w:t xml:space="preserve"> </w:t>
      </w:r>
      <w:r>
        <w:rPr>
          <w:rFonts w:ascii="Arial" w:eastAsia="Times New Roman" w:hAnsi="Arial" w:cs="Arial"/>
          <w:lang w:eastAsia="pt-BR"/>
        </w:rPr>
        <w:t>L</w:t>
      </w:r>
      <w:r w:rsidRPr="002F7F3F">
        <w:rPr>
          <w:rFonts w:ascii="Arial" w:eastAsia="Times New Roman" w:hAnsi="Arial" w:cs="Arial"/>
          <w:lang w:eastAsia="pt-BR"/>
        </w:rPr>
        <w:t>egal da CONTRATADA</w:t>
      </w:r>
    </w:p>
    <w:p w:rsidR="002F7F3F" w:rsidRPr="002F7F3F" w:rsidRDefault="002F7F3F" w:rsidP="002F7F3F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</w:p>
    <w:p w:rsidR="002F7F3F" w:rsidRPr="002F7F3F" w:rsidRDefault="002F7F3F" w:rsidP="002F7F3F">
      <w:pPr>
        <w:spacing w:after="120" w:line="240" w:lineRule="auto"/>
        <w:jc w:val="both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TESTEMUNHAS:</w:t>
      </w:r>
    </w:p>
    <w:p w:rsidR="002F7F3F" w:rsidRPr="002F7F3F" w:rsidRDefault="002F7F3F" w:rsidP="002F7F3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____________________________________</w:t>
      </w:r>
      <w:proofErr w:type="gramStart"/>
      <w:r w:rsidRPr="002F7F3F">
        <w:rPr>
          <w:rFonts w:ascii="Arial" w:eastAsia="Times New Roman" w:hAnsi="Arial" w:cs="Arial"/>
          <w:lang w:eastAsia="pt-BR"/>
        </w:rPr>
        <w:t xml:space="preserve">  </w:t>
      </w:r>
      <w:proofErr w:type="gramEnd"/>
      <w:r w:rsidRPr="002F7F3F">
        <w:rPr>
          <w:rFonts w:ascii="Arial" w:eastAsia="Times New Roman" w:hAnsi="Arial" w:cs="Arial"/>
          <w:lang w:eastAsia="pt-BR"/>
        </w:rPr>
        <w:t>CPF: __________________________.</w:t>
      </w:r>
    </w:p>
    <w:p w:rsidR="002F7F3F" w:rsidRPr="002F7F3F" w:rsidRDefault="002F7F3F" w:rsidP="002F7F3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2F7F3F" w:rsidRPr="002F7F3F" w:rsidRDefault="002F7F3F" w:rsidP="002F7F3F">
      <w:pPr>
        <w:spacing w:after="0" w:line="240" w:lineRule="auto"/>
        <w:jc w:val="both"/>
        <w:rPr>
          <w:rFonts w:ascii="Times New Roman" w:eastAsia="Times New Roman" w:hAnsi="Times New Roman" w:cs="Arial"/>
          <w:sz w:val="20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____________________________________</w:t>
      </w:r>
      <w:proofErr w:type="gramStart"/>
      <w:r w:rsidRPr="002F7F3F">
        <w:rPr>
          <w:rFonts w:ascii="Arial" w:eastAsia="Times New Roman" w:hAnsi="Arial" w:cs="Arial"/>
          <w:lang w:eastAsia="pt-BR"/>
        </w:rPr>
        <w:t xml:space="preserve">  </w:t>
      </w:r>
      <w:proofErr w:type="gramEnd"/>
      <w:r w:rsidRPr="002F7F3F">
        <w:rPr>
          <w:rFonts w:ascii="Arial" w:eastAsia="Times New Roman" w:hAnsi="Arial" w:cs="Arial"/>
          <w:lang w:eastAsia="pt-BR"/>
        </w:rPr>
        <w:t>CPF: __________________________.</w:t>
      </w:r>
    </w:p>
    <w:p w:rsidR="0007694A" w:rsidRDefault="0007694A"/>
    <w:sectPr w:rsidR="0007694A" w:rsidSect="008151DF">
      <w:headerReference w:type="first" r:id="rId9"/>
      <w:pgSz w:w="11906" w:h="16838"/>
      <w:pgMar w:top="1134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DF" w:rsidRDefault="008151DF" w:rsidP="008151DF">
      <w:pPr>
        <w:spacing w:after="0" w:line="240" w:lineRule="auto"/>
      </w:pPr>
      <w:r>
        <w:separator/>
      </w:r>
    </w:p>
  </w:endnote>
  <w:endnote w:type="continuationSeparator" w:id="0">
    <w:p w:rsidR="008151DF" w:rsidRDefault="008151DF" w:rsidP="00815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DF" w:rsidRDefault="008151DF" w:rsidP="008151DF">
      <w:pPr>
        <w:spacing w:after="0" w:line="240" w:lineRule="auto"/>
      </w:pPr>
      <w:r>
        <w:separator/>
      </w:r>
    </w:p>
  </w:footnote>
  <w:footnote w:type="continuationSeparator" w:id="0">
    <w:p w:rsidR="008151DF" w:rsidRDefault="008151DF" w:rsidP="00815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1DF" w:rsidRPr="00A303D2" w:rsidRDefault="008151DF" w:rsidP="008151DF">
    <w:pPr>
      <w:pStyle w:val="Cabealho"/>
      <w:jc w:val="right"/>
      <w:rPr>
        <w:rFonts w:ascii="Arial" w:hAnsi="Arial" w:cs="Arial"/>
        <w:sz w:val="18"/>
        <w:szCs w:val="20"/>
      </w:rPr>
    </w:pPr>
    <w:r w:rsidRPr="00C4025C">
      <w:rPr>
        <w:rFonts w:ascii="Arial" w:hAnsi="Arial" w:cs="Arial"/>
        <w:sz w:val="18"/>
        <w:szCs w:val="20"/>
      </w:rPr>
      <w:t>ANEXO</w:t>
    </w:r>
    <w:r w:rsidR="00BF7044" w:rsidRPr="00C4025C">
      <w:rPr>
        <w:rFonts w:ascii="Arial" w:hAnsi="Arial" w:cs="Arial"/>
        <w:sz w:val="18"/>
        <w:szCs w:val="20"/>
      </w:rPr>
      <w:t xml:space="preserve"> V</w:t>
    </w:r>
    <w:r w:rsidRPr="00C4025C">
      <w:rPr>
        <w:rFonts w:ascii="Arial" w:hAnsi="Arial" w:cs="Arial"/>
        <w:sz w:val="18"/>
        <w:szCs w:val="20"/>
      </w:rPr>
      <w:t xml:space="preserve"> -</w:t>
    </w:r>
    <w:r w:rsidR="009D498F" w:rsidRPr="00C4025C">
      <w:rPr>
        <w:rFonts w:ascii="Arial" w:hAnsi="Arial" w:cs="Arial"/>
        <w:sz w:val="18"/>
        <w:szCs w:val="20"/>
      </w:rPr>
      <w:t xml:space="preserve"> </w:t>
    </w:r>
    <w:r w:rsidRPr="00C4025C">
      <w:rPr>
        <w:rFonts w:ascii="Arial" w:hAnsi="Arial" w:cs="Arial"/>
        <w:sz w:val="18"/>
        <w:szCs w:val="20"/>
      </w:rPr>
      <w:t xml:space="preserve">RDC ELETRÔNICO </w:t>
    </w:r>
    <w:r w:rsidRPr="00C4025C">
      <w:rPr>
        <w:rFonts w:ascii="Arial" w:eastAsia="Calibri" w:hAnsi="Arial" w:cs="Arial"/>
        <w:iCs/>
        <w:color w:val="000000"/>
        <w:kern w:val="2"/>
        <w:sz w:val="18"/>
        <w:szCs w:val="20"/>
      </w:rPr>
      <w:t xml:space="preserve">Nº </w:t>
    </w:r>
    <w:r w:rsidR="00C4025C" w:rsidRPr="00C4025C">
      <w:rPr>
        <w:rFonts w:ascii="Arial" w:eastAsia="Calibri" w:hAnsi="Arial" w:cs="Arial"/>
        <w:iCs/>
        <w:kern w:val="2"/>
        <w:sz w:val="18"/>
        <w:szCs w:val="20"/>
      </w:rPr>
      <w:t>08</w:t>
    </w:r>
    <w:r w:rsidRPr="00C4025C">
      <w:rPr>
        <w:rFonts w:ascii="Arial" w:eastAsia="Calibri" w:hAnsi="Arial" w:cs="Arial"/>
        <w:iCs/>
        <w:kern w:val="2"/>
        <w:sz w:val="18"/>
        <w:szCs w:val="20"/>
      </w:rPr>
      <w:t>/202</w:t>
    </w:r>
    <w:r w:rsidR="001D1D23" w:rsidRPr="00C4025C">
      <w:rPr>
        <w:rFonts w:ascii="Arial" w:eastAsia="Calibri" w:hAnsi="Arial" w:cs="Arial"/>
        <w:iCs/>
        <w:kern w:val="2"/>
        <w:sz w:val="18"/>
        <w:szCs w:val="20"/>
      </w:rPr>
      <w:t>1</w:t>
    </w:r>
  </w:p>
  <w:p w:rsidR="008151DF" w:rsidRPr="00A303D2" w:rsidRDefault="008151DF">
    <w:pPr>
      <w:pStyle w:val="Cabealh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196C8DF2"/>
    <w:lvl w:ilvl="0">
      <w:start w:val="1"/>
      <w:numFmt w:val="decimal"/>
      <w:pStyle w:val="Lic1"/>
      <w:suff w:val="space"/>
      <w:lvlText w:val="%1."/>
      <w:lvlJc w:val="left"/>
      <w:pPr>
        <w:tabs>
          <w:tab w:val="num" w:pos="284"/>
        </w:tabs>
        <w:ind w:left="284" w:firstLine="0"/>
      </w:pPr>
      <w:rPr>
        <w:rFonts w:ascii="Ecofont_Spranq_eco_Sans" w:eastAsia="Calibri" w:hAnsi="Ecofont_Spranq_eco_Sans" w:cs="Ecofont_Spranq_eco_Sans" w:hint="default"/>
        <w:b/>
        <w:iCs/>
        <w:color w:val="auto"/>
        <w:sz w:val="20"/>
        <w:szCs w:val="24"/>
        <w:lang w:eastAsia="en-US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Ecofont_Spranq_eco_Sans" w:eastAsia="Calibri" w:hAnsi="Ecofont_Spranq_eco_Sans" w:cs="Arial" w:hint="default"/>
        <w:b/>
        <w:i w:val="0"/>
        <w:iCs/>
        <w:color w:val="auto"/>
        <w:sz w:val="20"/>
        <w:szCs w:val="24"/>
        <w:lang w:eastAsia="en-US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993"/>
        </w:tabs>
        <w:ind w:left="1560" w:firstLine="0"/>
      </w:pPr>
      <w:rPr>
        <w:rFonts w:ascii="Ecofont_Spranq_eco_Sans" w:eastAsia="Calibri" w:hAnsi="Ecofont_Spranq_eco_Sans" w:cs="Ecofont_Spranq_eco_Sans" w:hint="default"/>
        <w:b/>
        <w:iCs/>
        <w:color w:val="auto"/>
        <w:sz w:val="20"/>
        <w:szCs w:val="24"/>
        <w:lang w:eastAsia="en-US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rFonts w:ascii="Ecofont_Spranq_eco_Sans" w:eastAsia="Calibri" w:hAnsi="Ecofont_Spranq_eco_Sans" w:cs="Ecofont_Spranq_eco_Sans" w:hint="default"/>
        <w:b/>
        <w:iCs/>
        <w:color w:val="auto"/>
        <w:sz w:val="20"/>
        <w:szCs w:val="24"/>
        <w:lang w:eastAsia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34" w:firstLine="0"/>
      </w:pPr>
      <w:rPr>
        <w:rFonts w:ascii="Ecofont_Spranq_eco_Sans" w:eastAsia="Calibri" w:hAnsi="Ecofont_Spranq_eco_Sans" w:cs="Ecofont_Spranq_eco_Sans" w:hint="default"/>
        <w:b/>
        <w:iCs/>
        <w:color w:val="auto"/>
        <w:sz w:val="20"/>
        <w:szCs w:val="24"/>
        <w:lang w:eastAsia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Ecofont_Spranq_eco_Sans" w:hAnsi="Ecofont_Spranq_eco_Sans" w:hint="default"/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086A7020"/>
    <w:multiLevelType w:val="multilevel"/>
    <w:tmpl w:val="2E96967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9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hint="default"/>
      </w:rPr>
    </w:lvl>
  </w:abstractNum>
  <w:abstractNum w:abstractNumId="2">
    <w:nsid w:val="0ABF64CC"/>
    <w:multiLevelType w:val="multilevel"/>
    <w:tmpl w:val="75D297D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7669FA"/>
    <w:multiLevelType w:val="multilevel"/>
    <w:tmpl w:val="BA7E07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226E0742"/>
    <w:multiLevelType w:val="multilevel"/>
    <w:tmpl w:val="1F22E38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A872923"/>
    <w:multiLevelType w:val="multilevel"/>
    <w:tmpl w:val="8D9E4BA2"/>
    <w:lvl w:ilvl="0">
      <w:start w:val="14"/>
      <w:numFmt w:val="decimal"/>
      <w:lvlText w:val="%1."/>
      <w:lvlJc w:val="left"/>
      <w:pPr>
        <w:ind w:left="435" w:hanging="435"/>
      </w:pPr>
      <w:rPr>
        <w:rFonts w:eastAsia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sz w:val="20"/>
      </w:rPr>
    </w:lvl>
  </w:abstractNum>
  <w:abstractNum w:abstractNumId="6">
    <w:nsid w:val="44693526"/>
    <w:multiLevelType w:val="multilevel"/>
    <w:tmpl w:val="2AA0CB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9690151"/>
    <w:multiLevelType w:val="hybridMultilevel"/>
    <w:tmpl w:val="1E342A86"/>
    <w:lvl w:ilvl="0" w:tplc="5E544EDE">
      <w:start w:val="132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E943C03"/>
    <w:multiLevelType w:val="hybridMultilevel"/>
    <w:tmpl w:val="3732D642"/>
    <w:lvl w:ilvl="0" w:tplc="1B96B194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847895"/>
    <w:multiLevelType w:val="multilevel"/>
    <w:tmpl w:val="C4E295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58C70088"/>
    <w:multiLevelType w:val="multilevel"/>
    <w:tmpl w:val="DBAC085C"/>
    <w:lvl w:ilvl="0">
      <w:start w:val="1"/>
      <w:numFmt w:val="decimal"/>
      <w:pStyle w:val="Textodecomentrio1"/>
      <w:lvlText w:val="%1."/>
      <w:lvlJc w:val="left"/>
      <w:pPr>
        <w:ind w:left="502" w:hanging="360"/>
      </w:pPr>
      <w:rPr>
        <w:rFonts w:ascii="Arial" w:hAnsi="Arial" w:cs="Arial" w:hint="default"/>
        <w:b/>
        <w:i w:val="0"/>
        <w:strike w:val="0"/>
        <w:dstrike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decimal"/>
      <w:pStyle w:val="NormalWeb"/>
      <w:lvlText w:val="%1.%2.%3."/>
      <w:lvlJc w:val="left"/>
      <w:pPr>
        <w:ind w:left="1224" w:hanging="504"/>
      </w:pPr>
      <w:rPr>
        <w:rFonts w:ascii="Arial" w:hAnsi="Arial" w:cs="Arial" w:hint="default"/>
        <w:i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DD361E"/>
    <w:multiLevelType w:val="multilevel"/>
    <w:tmpl w:val="4C68C0F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79446B6E"/>
    <w:multiLevelType w:val="multilevel"/>
    <w:tmpl w:val="6AF00F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A35034D"/>
    <w:multiLevelType w:val="multilevel"/>
    <w:tmpl w:val="B69C0A0C"/>
    <w:lvl w:ilvl="0">
      <w:start w:val="9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9"/>
  </w:num>
  <w:num w:numId="13">
    <w:abstractNumId w:val="8"/>
  </w:num>
  <w:num w:numId="14">
    <w:abstractNumId w:val="4"/>
  </w:num>
  <w:num w:numId="15">
    <w:abstractNumId w:val="7"/>
  </w:num>
  <w:num w:numId="16">
    <w:abstractNumId w:val="12"/>
  </w:num>
  <w:num w:numId="17">
    <w:abstractNumId w:val="5"/>
  </w:num>
  <w:num w:numId="18">
    <w:abstractNumId w:val="13"/>
  </w:num>
  <w:num w:numId="19">
    <w:abstractNumId w:val="1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B7B"/>
    <w:rsid w:val="00061ED6"/>
    <w:rsid w:val="00070A8F"/>
    <w:rsid w:val="00071C05"/>
    <w:rsid w:val="0007694A"/>
    <w:rsid w:val="000A3BE7"/>
    <w:rsid w:val="000E5A03"/>
    <w:rsid w:val="0011168B"/>
    <w:rsid w:val="0012685A"/>
    <w:rsid w:val="00135603"/>
    <w:rsid w:val="00144D70"/>
    <w:rsid w:val="001D1D23"/>
    <w:rsid w:val="002156EA"/>
    <w:rsid w:val="002254F4"/>
    <w:rsid w:val="00234531"/>
    <w:rsid w:val="00285B22"/>
    <w:rsid w:val="00295136"/>
    <w:rsid w:val="002E5D1C"/>
    <w:rsid w:val="002F3C93"/>
    <w:rsid w:val="002F7F3F"/>
    <w:rsid w:val="00317EAA"/>
    <w:rsid w:val="00361657"/>
    <w:rsid w:val="00367ABD"/>
    <w:rsid w:val="003834B2"/>
    <w:rsid w:val="0039090B"/>
    <w:rsid w:val="003C1C0B"/>
    <w:rsid w:val="00422848"/>
    <w:rsid w:val="0044410A"/>
    <w:rsid w:val="00467CC7"/>
    <w:rsid w:val="004A4B7B"/>
    <w:rsid w:val="004E5E19"/>
    <w:rsid w:val="00507670"/>
    <w:rsid w:val="00527CDC"/>
    <w:rsid w:val="00534EF9"/>
    <w:rsid w:val="0054402E"/>
    <w:rsid w:val="00561B08"/>
    <w:rsid w:val="005713FE"/>
    <w:rsid w:val="005A0EB5"/>
    <w:rsid w:val="005B4124"/>
    <w:rsid w:val="005C3156"/>
    <w:rsid w:val="005F7280"/>
    <w:rsid w:val="00621C66"/>
    <w:rsid w:val="00640B80"/>
    <w:rsid w:val="0064548E"/>
    <w:rsid w:val="00694286"/>
    <w:rsid w:val="006969A4"/>
    <w:rsid w:val="006D1BE0"/>
    <w:rsid w:val="0070608A"/>
    <w:rsid w:val="00707E1A"/>
    <w:rsid w:val="00756FF7"/>
    <w:rsid w:val="00795629"/>
    <w:rsid w:val="007A04FF"/>
    <w:rsid w:val="007B2F7A"/>
    <w:rsid w:val="007D7D92"/>
    <w:rsid w:val="008024AB"/>
    <w:rsid w:val="008151DF"/>
    <w:rsid w:val="00824783"/>
    <w:rsid w:val="00850029"/>
    <w:rsid w:val="00851E98"/>
    <w:rsid w:val="008A533B"/>
    <w:rsid w:val="008A5C4A"/>
    <w:rsid w:val="008C3D7E"/>
    <w:rsid w:val="008D361A"/>
    <w:rsid w:val="008D48D1"/>
    <w:rsid w:val="008D603E"/>
    <w:rsid w:val="008E5AEC"/>
    <w:rsid w:val="009760D0"/>
    <w:rsid w:val="009967F2"/>
    <w:rsid w:val="009C01A5"/>
    <w:rsid w:val="009C46E5"/>
    <w:rsid w:val="009D498F"/>
    <w:rsid w:val="00A1624C"/>
    <w:rsid w:val="00A303D2"/>
    <w:rsid w:val="00A3412E"/>
    <w:rsid w:val="00A50032"/>
    <w:rsid w:val="00AA64E4"/>
    <w:rsid w:val="00AB7654"/>
    <w:rsid w:val="00AD241C"/>
    <w:rsid w:val="00B3174C"/>
    <w:rsid w:val="00B806FD"/>
    <w:rsid w:val="00BA42A3"/>
    <w:rsid w:val="00BB0E8F"/>
    <w:rsid w:val="00BF7044"/>
    <w:rsid w:val="00C4025C"/>
    <w:rsid w:val="00C462CB"/>
    <w:rsid w:val="00C742A7"/>
    <w:rsid w:val="00CA267D"/>
    <w:rsid w:val="00CB5B02"/>
    <w:rsid w:val="00CB5EEA"/>
    <w:rsid w:val="00CD0353"/>
    <w:rsid w:val="00CE5AC4"/>
    <w:rsid w:val="00D156BC"/>
    <w:rsid w:val="00D353EA"/>
    <w:rsid w:val="00DC628D"/>
    <w:rsid w:val="00DE351D"/>
    <w:rsid w:val="00E21335"/>
    <w:rsid w:val="00E32944"/>
    <w:rsid w:val="00E4389A"/>
    <w:rsid w:val="00E53A6A"/>
    <w:rsid w:val="00EA1622"/>
    <w:rsid w:val="00EC0F1F"/>
    <w:rsid w:val="00EE20EF"/>
    <w:rsid w:val="00EF5763"/>
    <w:rsid w:val="00EF720E"/>
    <w:rsid w:val="00F01647"/>
    <w:rsid w:val="00F61781"/>
    <w:rsid w:val="00F65377"/>
    <w:rsid w:val="00FA0BEF"/>
    <w:rsid w:val="00FE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1C"/>
  </w:style>
  <w:style w:type="paragraph" w:styleId="Ttulo1">
    <w:name w:val="heading 1"/>
    <w:basedOn w:val="Normal"/>
    <w:next w:val="Normal"/>
    <w:link w:val="Ttulo1Char"/>
    <w:uiPriority w:val="9"/>
    <w:qFormat/>
    <w:rsid w:val="006454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Intensa">
    <w:name w:val="Intense Emphasis"/>
    <w:uiPriority w:val="21"/>
    <w:qFormat/>
    <w:rsid w:val="004A4B7B"/>
    <w:rPr>
      <w:b/>
      <w:bCs/>
      <w:i/>
      <w:iCs/>
      <w:color w:val="4F81BD"/>
    </w:rPr>
  </w:style>
  <w:style w:type="paragraph" w:customStyle="1" w:styleId="Textodecomentrio1">
    <w:name w:val="Texto de comentário1"/>
    <w:basedOn w:val="Normal"/>
    <w:rsid w:val="004A4B7B"/>
    <w:pPr>
      <w:numPr>
        <w:numId w:val="1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4A4B7B"/>
    <w:pPr>
      <w:numPr>
        <w:ilvl w:val="2"/>
        <w:numId w:val="1"/>
      </w:numPr>
      <w:spacing w:before="100" w:beforeAutospacing="1" w:after="0" w:line="48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rsid w:val="004A4B7B"/>
  </w:style>
  <w:style w:type="character" w:customStyle="1" w:styleId="Manoel">
    <w:name w:val="Manoel"/>
    <w:qFormat/>
    <w:rsid w:val="004A4B7B"/>
    <w:rPr>
      <w:rFonts w:ascii="Arial" w:hAnsi="Arial" w:cs="Arial"/>
      <w:color w:val="7030A0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4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4B7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qFormat/>
    <w:rsid w:val="005713FE"/>
    <w:pPr>
      <w:ind w:left="720"/>
      <w:contextualSpacing/>
    </w:pPr>
  </w:style>
  <w:style w:type="paragraph" w:customStyle="1" w:styleId="Nivel2">
    <w:name w:val="Nivel 2"/>
    <w:link w:val="Nivel2Char"/>
    <w:qFormat/>
    <w:rsid w:val="00317EAA"/>
    <w:pPr>
      <w:spacing w:before="120" w:after="120"/>
      <w:ind w:left="858" w:hanging="432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Nivel2Char">
    <w:name w:val="Nivel 2 Char"/>
    <w:basedOn w:val="Fontepargpadro"/>
    <w:link w:val="Nivel2"/>
    <w:rsid w:val="00317EAA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8D60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D60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D60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60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603E"/>
    <w:rPr>
      <w:b/>
      <w:bCs/>
      <w:sz w:val="20"/>
      <w:szCs w:val="20"/>
    </w:rPr>
  </w:style>
  <w:style w:type="paragraph" w:customStyle="1" w:styleId="Lic1">
    <w:name w:val="Lic1"/>
    <w:basedOn w:val="Normal"/>
    <w:rsid w:val="0070608A"/>
    <w:pPr>
      <w:numPr>
        <w:numId w:val="4"/>
      </w:numPr>
      <w:suppressAutoHyphens/>
      <w:spacing w:after="120" w:line="240" w:lineRule="auto"/>
      <w:jc w:val="both"/>
    </w:pPr>
    <w:rPr>
      <w:rFonts w:ascii="Ecofont_Spranq_eco_Sans" w:eastAsia="Calibri" w:hAnsi="Ecofont_Spranq_eco_Sans" w:cs="Arial"/>
      <w:iCs/>
      <w:color w:val="000000"/>
      <w:kern w:val="1"/>
      <w:sz w:val="20"/>
      <w:szCs w:val="24"/>
      <w:u w:val="single"/>
      <w:lang w:eastAsia="zh-CN"/>
    </w:rPr>
  </w:style>
  <w:style w:type="paragraph" w:customStyle="1" w:styleId="Nivel01Titulo">
    <w:name w:val="Nivel_01_Titulo"/>
    <w:basedOn w:val="Ttulo1"/>
    <w:next w:val="Normal"/>
    <w:qFormat/>
    <w:rsid w:val="0064548E"/>
    <w:pPr>
      <w:numPr>
        <w:numId w:val="7"/>
      </w:numPr>
      <w:tabs>
        <w:tab w:val="left" w:pos="567"/>
      </w:tabs>
      <w:spacing w:before="240" w:line="240" w:lineRule="auto"/>
      <w:ind w:left="502"/>
      <w:jc w:val="both"/>
    </w:pPr>
    <w:rPr>
      <w:rFonts w:ascii="Arial" w:hAnsi="Arial" w:cs="Times New Roman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454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ivel01">
    <w:name w:val="Nivel_01"/>
    <w:basedOn w:val="Ttulo1"/>
    <w:qFormat/>
    <w:rsid w:val="00361657"/>
    <w:pPr>
      <w:tabs>
        <w:tab w:val="num" w:pos="360"/>
        <w:tab w:val="left" w:pos="567"/>
      </w:tabs>
      <w:spacing w:before="240" w:line="240" w:lineRule="auto"/>
      <w:ind w:left="360" w:hanging="360"/>
      <w:jc w:val="both"/>
    </w:pPr>
    <w:rPr>
      <w:rFonts w:ascii="Ecofont_Spranq_eco_Sans" w:eastAsia="MS Gothic" w:hAnsi="Ecofont_Spranq_eco_Sans" w:cs="Times New Roman"/>
      <w:color w:val="auto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815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51DF"/>
  </w:style>
  <w:style w:type="paragraph" w:styleId="Rodap">
    <w:name w:val="footer"/>
    <w:basedOn w:val="Normal"/>
    <w:link w:val="RodapChar"/>
    <w:uiPriority w:val="99"/>
    <w:unhideWhenUsed/>
    <w:rsid w:val="00815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51DF"/>
  </w:style>
  <w:style w:type="paragraph" w:customStyle="1" w:styleId="Default">
    <w:name w:val="Default"/>
    <w:rsid w:val="00C462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1C"/>
  </w:style>
  <w:style w:type="paragraph" w:styleId="Ttulo1">
    <w:name w:val="heading 1"/>
    <w:basedOn w:val="Normal"/>
    <w:next w:val="Normal"/>
    <w:link w:val="Ttulo1Char"/>
    <w:uiPriority w:val="9"/>
    <w:qFormat/>
    <w:rsid w:val="006454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Intensa">
    <w:name w:val="Intense Emphasis"/>
    <w:uiPriority w:val="21"/>
    <w:qFormat/>
    <w:rsid w:val="004A4B7B"/>
    <w:rPr>
      <w:b/>
      <w:bCs/>
      <w:i/>
      <w:iCs/>
      <w:color w:val="4F81BD"/>
    </w:rPr>
  </w:style>
  <w:style w:type="paragraph" w:customStyle="1" w:styleId="Textodecomentrio1">
    <w:name w:val="Texto de comentário1"/>
    <w:basedOn w:val="Normal"/>
    <w:rsid w:val="004A4B7B"/>
    <w:pPr>
      <w:numPr>
        <w:numId w:val="1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4A4B7B"/>
    <w:pPr>
      <w:numPr>
        <w:ilvl w:val="2"/>
        <w:numId w:val="1"/>
      </w:numPr>
      <w:spacing w:before="100" w:beforeAutospacing="1" w:after="0" w:line="48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rsid w:val="004A4B7B"/>
  </w:style>
  <w:style w:type="character" w:customStyle="1" w:styleId="Manoel">
    <w:name w:val="Manoel"/>
    <w:qFormat/>
    <w:rsid w:val="004A4B7B"/>
    <w:rPr>
      <w:rFonts w:ascii="Arial" w:hAnsi="Arial" w:cs="Arial"/>
      <w:color w:val="7030A0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4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4B7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qFormat/>
    <w:rsid w:val="005713FE"/>
    <w:pPr>
      <w:ind w:left="720"/>
      <w:contextualSpacing/>
    </w:pPr>
  </w:style>
  <w:style w:type="paragraph" w:customStyle="1" w:styleId="Nivel2">
    <w:name w:val="Nivel 2"/>
    <w:link w:val="Nivel2Char"/>
    <w:qFormat/>
    <w:rsid w:val="00317EAA"/>
    <w:pPr>
      <w:spacing w:before="120" w:after="120"/>
      <w:ind w:left="858" w:hanging="432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Nivel2Char">
    <w:name w:val="Nivel 2 Char"/>
    <w:basedOn w:val="Fontepargpadro"/>
    <w:link w:val="Nivel2"/>
    <w:rsid w:val="00317EAA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8D60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D60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D60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60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603E"/>
    <w:rPr>
      <w:b/>
      <w:bCs/>
      <w:sz w:val="20"/>
      <w:szCs w:val="20"/>
    </w:rPr>
  </w:style>
  <w:style w:type="paragraph" w:customStyle="1" w:styleId="Lic1">
    <w:name w:val="Lic1"/>
    <w:basedOn w:val="Normal"/>
    <w:rsid w:val="0070608A"/>
    <w:pPr>
      <w:numPr>
        <w:numId w:val="4"/>
      </w:numPr>
      <w:suppressAutoHyphens/>
      <w:spacing w:after="120" w:line="240" w:lineRule="auto"/>
      <w:jc w:val="both"/>
    </w:pPr>
    <w:rPr>
      <w:rFonts w:ascii="Ecofont_Spranq_eco_Sans" w:eastAsia="Calibri" w:hAnsi="Ecofont_Spranq_eco_Sans" w:cs="Arial"/>
      <w:iCs/>
      <w:color w:val="000000"/>
      <w:kern w:val="1"/>
      <w:sz w:val="20"/>
      <w:szCs w:val="24"/>
      <w:u w:val="single"/>
      <w:lang w:eastAsia="zh-CN"/>
    </w:rPr>
  </w:style>
  <w:style w:type="paragraph" w:customStyle="1" w:styleId="Nivel01Titulo">
    <w:name w:val="Nivel_01_Titulo"/>
    <w:basedOn w:val="Ttulo1"/>
    <w:next w:val="Normal"/>
    <w:qFormat/>
    <w:rsid w:val="0064548E"/>
    <w:pPr>
      <w:numPr>
        <w:numId w:val="7"/>
      </w:numPr>
      <w:tabs>
        <w:tab w:val="left" w:pos="567"/>
      </w:tabs>
      <w:spacing w:before="240" w:line="240" w:lineRule="auto"/>
      <w:ind w:left="502"/>
      <w:jc w:val="both"/>
    </w:pPr>
    <w:rPr>
      <w:rFonts w:ascii="Arial" w:hAnsi="Arial" w:cs="Times New Roman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6454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ivel01">
    <w:name w:val="Nivel_01"/>
    <w:basedOn w:val="Ttulo1"/>
    <w:qFormat/>
    <w:rsid w:val="00361657"/>
    <w:pPr>
      <w:tabs>
        <w:tab w:val="num" w:pos="360"/>
        <w:tab w:val="left" w:pos="567"/>
      </w:tabs>
      <w:spacing w:before="240" w:line="240" w:lineRule="auto"/>
      <w:ind w:left="360" w:hanging="360"/>
      <w:jc w:val="both"/>
    </w:pPr>
    <w:rPr>
      <w:rFonts w:ascii="Ecofont_Spranq_eco_Sans" w:eastAsia="MS Gothic" w:hAnsi="Ecofont_Spranq_eco_Sans" w:cs="Times New Roman"/>
      <w:color w:val="auto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815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51DF"/>
  </w:style>
  <w:style w:type="paragraph" w:styleId="Rodap">
    <w:name w:val="footer"/>
    <w:basedOn w:val="Normal"/>
    <w:link w:val="RodapChar"/>
    <w:uiPriority w:val="99"/>
    <w:unhideWhenUsed/>
    <w:rsid w:val="008151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51DF"/>
  </w:style>
  <w:style w:type="paragraph" w:customStyle="1" w:styleId="Default">
    <w:name w:val="Default"/>
    <w:rsid w:val="00C462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2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0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1950</Words>
  <Characters>10536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Bastos</cp:lastModifiedBy>
  <cp:revision>2</cp:revision>
  <cp:lastPrinted>2021-01-25T19:47:00Z</cp:lastPrinted>
  <dcterms:created xsi:type="dcterms:W3CDTF">2021-11-19T13:17:00Z</dcterms:created>
  <dcterms:modified xsi:type="dcterms:W3CDTF">2021-11-19T13:17:00Z</dcterms:modified>
</cp:coreProperties>
</file>